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9DF" w:rsidRDefault="008719DF" w:rsidP="008719DF"/>
    <w:tbl>
      <w:tblPr>
        <w:tblW w:w="9126" w:type="dxa"/>
        <w:tblInd w:w="5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88"/>
        <w:gridCol w:w="200"/>
        <w:gridCol w:w="2150"/>
        <w:gridCol w:w="60"/>
        <w:gridCol w:w="1918"/>
        <w:gridCol w:w="2122"/>
        <w:gridCol w:w="10"/>
        <w:gridCol w:w="52"/>
        <w:gridCol w:w="26"/>
      </w:tblGrid>
      <w:tr w:rsidR="008719DF">
        <w:trPr>
          <w:tblHeader/>
        </w:trPr>
        <w:tc>
          <w:tcPr>
            <w:tcW w:w="9038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FFFFFF"/>
            </w:tcBorders>
          </w:tcPr>
          <w:p w:rsidR="008719DF" w:rsidRDefault="008719DF" w:rsidP="00937364">
            <w:pPr>
              <w:snapToGrid w:val="0"/>
            </w:pPr>
            <w:r>
              <w:t xml:space="preserve">                                                                 </w:t>
            </w:r>
          </w:p>
          <w:tbl>
            <w:tblPr>
              <w:tblW w:w="18933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50"/>
              <w:gridCol w:w="7432"/>
              <w:gridCol w:w="6351"/>
            </w:tblGrid>
            <w:tr w:rsidR="008719DF">
              <w:trPr>
                <w:cantSplit/>
                <w:trHeight w:val="1693"/>
              </w:trPr>
              <w:tc>
                <w:tcPr>
                  <w:tcW w:w="5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719DF" w:rsidRDefault="009D19C2" w:rsidP="00937364">
                  <w:pPr>
                    <w:pStyle w:val="Nagwek10"/>
                    <w:snapToGrid w:val="0"/>
                    <w:spacing w:line="360" w:lineRule="auto"/>
                    <w:jc w:val="center"/>
                    <w:rPr>
                      <w:sz w:val="12"/>
                      <w:szCs w:val="12"/>
                    </w:rPr>
                  </w:pPr>
                  <w:r w:rsidRPr="009D19C2">
                    <w:pict>
                      <v:rect id="_x0000_s1026" style="width:2.85pt;height:2.85pt;mso-wrap-style:none;mso-position-horizontal-relative:char;mso-position-vertical-relative:line;v-text-anchor:middle" fillcolor="#9cf" strokeweight=".26mm">
                        <v:fill color2="#630"/>
                        <v:stroke joinstyle="round"/>
                        <w10:wrap type="none"/>
                        <w10:anchorlock/>
                      </v:rect>
                    </w:pict>
                  </w:r>
                  <w:r w:rsidR="00C94210"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657216" behindDoc="0" locked="0" layoutInCell="1" allowOverlap="1">
                        <wp:simplePos x="0" y="0"/>
                        <wp:positionH relativeFrom="column">
                          <wp:posOffset>612140</wp:posOffset>
                        </wp:positionH>
                        <wp:positionV relativeFrom="paragraph">
                          <wp:posOffset>20955</wp:posOffset>
                        </wp:positionV>
                        <wp:extent cx="789940" cy="790575"/>
                        <wp:effectExtent l="19050" t="0" r="0" b="0"/>
                        <wp:wrapSquare wrapText="bothSides"/>
                        <wp:docPr id="18" name="Obraz 18" descr="SWcmyk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SWcmyk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940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7432" w:type="dxa"/>
                  <w:tcBorders>
                    <w:top w:val="single" w:sz="4" w:space="0" w:color="000000"/>
                    <w:bottom w:val="single" w:sz="4" w:space="0" w:color="000000"/>
                  </w:tcBorders>
                  <w:vAlign w:val="center"/>
                </w:tcPr>
                <w:p w:rsidR="008719DF" w:rsidRPr="00FB1D19" w:rsidRDefault="008719DF" w:rsidP="00937364">
                  <w:pPr>
                    <w:pStyle w:val="Nagwek10"/>
                    <w:snapToGrid w:val="0"/>
                    <w:spacing w:before="0" w:after="0"/>
                    <w:ind w:left="249"/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</w:pPr>
                  <w:r w:rsidRPr="00FB1D19"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  <w:t>Scot</w:t>
                  </w:r>
                  <w:r w:rsidR="005B57BB"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  <w:t>t</w:t>
                  </w:r>
                  <w:r w:rsidRPr="00FB1D19">
                    <w:rPr>
                      <w:rFonts w:cs="Arial"/>
                      <w:b/>
                      <w:color w:val="000080"/>
                      <w:sz w:val="16"/>
                      <w:szCs w:val="16"/>
                      <w:lang w:val="en-US"/>
                    </w:rPr>
                    <w:t xml:space="preserve"> Wilson Sp. z o.o.</w:t>
                  </w:r>
                </w:p>
                <w:p w:rsidR="008719DF" w:rsidRDefault="00E73EF0" w:rsidP="00937364">
                  <w:pPr>
                    <w:pStyle w:val="Nagwek10"/>
                    <w:spacing w:before="0" w:after="0"/>
                    <w:ind w:left="249"/>
                    <w:rPr>
                      <w:rFonts w:cs="Arial"/>
                      <w:color w:val="00008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80"/>
                      <w:sz w:val="16"/>
                      <w:szCs w:val="16"/>
                    </w:rPr>
                    <w:t>02-516 Warszawa, ul.Rejtana 17</w:t>
                  </w:r>
                </w:p>
                <w:p w:rsidR="008719DF" w:rsidRDefault="008719DF" w:rsidP="00937364">
                  <w:pPr>
                    <w:pStyle w:val="Nagwek10"/>
                    <w:spacing w:before="0" w:after="0"/>
                    <w:ind w:left="249"/>
                    <w:rPr>
                      <w:rFonts w:cs="Arial"/>
                      <w:color w:val="000080"/>
                      <w:sz w:val="16"/>
                      <w:szCs w:val="16"/>
                    </w:rPr>
                  </w:pPr>
                </w:p>
                <w:p w:rsidR="008719DF" w:rsidRDefault="008719DF" w:rsidP="00937364">
                  <w:pPr>
                    <w:pStyle w:val="Tekstpodstawowy"/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Biuro Kraków</w:t>
                  </w:r>
                </w:p>
                <w:p w:rsidR="008719DF" w:rsidRPr="00FB1D19" w:rsidRDefault="008719DF" w:rsidP="00937364">
                  <w:pPr>
                    <w:pStyle w:val="Tekstpodstawowy"/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31-320 Kraków, ul. Słowicza 3 </w:t>
                  </w:r>
                </w:p>
              </w:tc>
              <w:tc>
                <w:tcPr>
                  <w:tcW w:w="6351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719DF" w:rsidRDefault="008719DF" w:rsidP="00937364">
                  <w:pPr>
                    <w:pStyle w:val="Nagwek10"/>
                    <w:snapToGrid w:val="0"/>
                    <w:spacing w:line="360" w:lineRule="auto"/>
                    <w:jc w:val="center"/>
                  </w:pPr>
                </w:p>
              </w:tc>
            </w:tr>
          </w:tbl>
          <w:p w:rsidR="008719DF" w:rsidRDefault="008719DF" w:rsidP="00937364">
            <w:pPr>
              <w:pStyle w:val="Nagwek10"/>
              <w:rPr>
                <w:sz w:val="16"/>
              </w:rPr>
            </w:pP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Default="008719DF" w:rsidP="00937364">
            <w:pPr>
              <w:snapToGrid w:val="0"/>
              <w:rPr>
                <w:sz w:val="16"/>
              </w:rPr>
            </w:pPr>
          </w:p>
        </w:tc>
        <w:tc>
          <w:tcPr>
            <w:tcW w:w="26" w:type="dxa"/>
          </w:tcPr>
          <w:p w:rsidR="008719DF" w:rsidRDefault="008719DF" w:rsidP="00937364">
            <w:pPr>
              <w:snapToGrid w:val="0"/>
              <w:rPr>
                <w:sz w:val="16"/>
              </w:rPr>
            </w:pPr>
          </w:p>
        </w:tc>
      </w:tr>
      <w:tr w:rsidR="008719DF">
        <w:trPr>
          <w:cantSplit/>
        </w:trPr>
        <w:tc>
          <w:tcPr>
            <w:tcW w:w="2788" w:type="dxa"/>
            <w:gridSpan w:val="2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8719DF" w:rsidRDefault="008719DF" w:rsidP="00937364">
            <w:pPr>
              <w:snapToGrid w:val="0"/>
              <w:spacing w:before="40" w:after="40"/>
              <w:jc w:val="center"/>
              <w:rPr>
                <w:rFonts w:ascii="Arial Narrow" w:hAnsi="Arial Narrow"/>
                <w:color w:val="0000FF"/>
              </w:rPr>
            </w:pPr>
            <w:r>
              <w:rPr>
                <w:rFonts w:ascii="Arial Narrow" w:hAnsi="Arial Narrow"/>
                <w:color w:val="0000FF"/>
              </w:rPr>
              <w:t>Nr umowy</w:t>
            </w:r>
          </w:p>
        </w:tc>
        <w:tc>
          <w:tcPr>
            <w:tcW w:w="2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719DF" w:rsidRDefault="008719DF" w:rsidP="00937364">
            <w:pPr>
              <w:snapToGrid w:val="0"/>
              <w:spacing w:before="40" w:after="40"/>
              <w:jc w:val="center"/>
              <w:rPr>
                <w:rFonts w:ascii="Arial Narrow" w:hAnsi="Arial Narrow"/>
                <w:color w:val="0000FF"/>
              </w:rPr>
            </w:pPr>
            <w:r>
              <w:rPr>
                <w:rFonts w:ascii="Arial Narrow" w:hAnsi="Arial Narrow"/>
                <w:color w:val="0000FF"/>
              </w:rPr>
              <w:t>Data</w:t>
            </w:r>
          </w:p>
        </w:tc>
        <w:tc>
          <w:tcPr>
            <w:tcW w:w="41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719DF" w:rsidRDefault="008719DF" w:rsidP="00937364">
            <w:pPr>
              <w:snapToGrid w:val="0"/>
              <w:spacing w:before="40" w:after="40"/>
              <w:jc w:val="center"/>
              <w:rPr>
                <w:rFonts w:ascii="Arial Narrow" w:hAnsi="Arial Narrow"/>
                <w:color w:val="0000FF"/>
              </w:rPr>
            </w:pPr>
            <w:r>
              <w:rPr>
                <w:rFonts w:ascii="Arial Narrow" w:hAnsi="Arial Narrow"/>
                <w:color w:val="0000FF"/>
              </w:rPr>
              <w:t xml:space="preserve"> Nr projektu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Default="008719DF" w:rsidP="00937364">
            <w:pPr>
              <w:snapToGrid w:val="0"/>
              <w:rPr>
                <w:b/>
                <w:bCs/>
                <w:szCs w:val="24"/>
              </w:rPr>
            </w:pPr>
          </w:p>
        </w:tc>
        <w:tc>
          <w:tcPr>
            <w:tcW w:w="26" w:type="dxa"/>
          </w:tcPr>
          <w:p w:rsidR="008719DF" w:rsidRDefault="008719DF" w:rsidP="00937364">
            <w:pPr>
              <w:snapToGrid w:val="0"/>
              <w:rPr>
                <w:b/>
                <w:bCs/>
                <w:szCs w:val="24"/>
              </w:rPr>
            </w:pPr>
          </w:p>
        </w:tc>
      </w:tr>
      <w:tr w:rsidR="008719DF">
        <w:trPr>
          <w:cantSplit/>
        </w:trPr>
        <w:tc>
          <w:tcPr>
            <w:tcW w:w="2788" w:type="dxa"/>
            <w:gridSpan w:val="2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</w:tcPr>
          <w:p w:rsidR="008719DF" w:rsidRDefault="00E73EF0" w:rsidP="00937364">
            <w:pPr>
              <w:snapToGrid w:val="0"/>
              <w:spacing w:before="12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 w:val="44"/>
                <w:szCs w:val="44"/>
              </w:rPr>
              <w:t>DO/189/09</w:t>
            </w:r>
          </w:p>
        </w:tc>
        <w:tc>
          <w:tcPr>
            <w:tcW w:w="215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8719DF" w:rsidRPr="007205A8" w:rsidRDefault="008719DF" w:rsidP="00937364">
            <w:pPr>
              <w:snapToGrid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 w:rsidRPr="007205A8">
              <w:rPr>
                <w:b/>
                <w:bCs/>
                <w:sz w:val="40"/>
                <w:szCs w:val="40"/>
              </w:rPr>
              <w:t>20</w:t>
            </w:r>
            <w:r w:rsidR="00922104" w:rsidRPr="007205A8">
              <w:rPr>
                <w:b/>
                <w:bCs/>
                <w:sz w:val="40"/>
                <w:szCs w:val="40"/>
              </w:rPr>
              <w:t>10</w:t>
            </w:r>
            <w:r w:rsidR="0094529B">
              <w:rPr>
                <w:b/>
                <w:bCs/>
                <w:sz w:val="40"/>
                <w:szCs w:val="40"/>
              </w:rPr>
              <w:t>-</w:t>
            </w:r>
            <w:r w:rsidRPr="007205A8">
              <w:rPr>
                <w:b/>
                <w:bCs/>
                <w:sz w:val="40"/>
                <w:szCs w:val="40"/>
              </w:rPr>
              <w:t>0</w:t>
            </w:r>
            <w:r w:rsidR="001768DF">
              <w:rPr>
                <w:b/>
                <w:bCs/>
                <w:sz w:val="40"/>
                <w:szCs w:val="40"/>
              </w:rPr>
              <w:t>5</w:t>
            </w:r>
          </w:p>
        </w:tc>
        <w:tc>
          <w:tcPr>
            <w:tcW w:w="4100" w:type="dxa"/>
            <w:gridSpan w:val="3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vAlign w:val="center"/>
          </w:tcPr>
          <w:p w:rsidR="008719DF" w:rsidRDefault="00E73EF0" w:rsidP="00937364">
            <w:pPr>
              <w:snapToGrid w:val="0"/>
              <w:spacing w:before="40" w:after="40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PL1749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Default="008719DF" w:rsidP="00937364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6" w:type="dxa"/>
          </w:tcPr>
          <w:p w:rsidR="008719DF" w:rsidRDefault="008719DF" w:rsidP="00937364">
            <w:pPr>
              <w:snapToGrid w:val="0"/>
              <w:rPr>
                <w:sz w:val="16"/>
                <w:szCs w:val="16"/>
              </w:rPr>
            </w:pPr>
          </w:p>
        </w:tc>
      </w:tr>
      <w:tr w:rsidR="008719DF">
        <w:trPr>
          <w:cantSplit/>
          <w:trHeight w:val="408"/>
        </w:trPr>
        <w:tc>
          <w:tcPr>
            <w:tcW w:w="9038" w:type="dxa"/>
            <w:gridSpan w:val="6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</w:tcPr>
          <w:p w:rsidR="008719DF" w:rsidRDefault="008719DF" w:rsidP="00937364">
            <w:pPr>
              <w:snapToGrid w:val="0"/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Default="008719DF" w:rsidP="00937364">
            <w:pPr>
              <w:snapToGrid w:val="0"/>
              <w:rPr>
                <w:sz w:val="40"/>
                <w:szCs w:val="40"/>
              </w:rPr>
            </w:pPr>
          </w:p>
        </w:tc>
        <w:tc>
          <w:tcPr>
            <w:tcW w:w="26" w:type="dxa"/>
          </w:tcPr>
          <w:p w:rsidR="008719DF" w:rsidRDefault="008719DF" w:rsidP="00937364">
            <w:pPr>
              <w:snapToGrid w:val="0"/>
              <w:rPr>
                <w:sz w:val="40"/>
                <w:szCs w:val="40"/>
              </w:rPr>
            </w:pPr>
          </w:p>
        </w:tc>
      </w:tr>
      <w:tr w:rsidR="008719DF">
        <w:trPr>
          <w:cantSplit/>
        </w:trPr>
        <w:tc>
          <w:tcPr>
            <w:tcW w:w="9038" w:type="dxa"/>
            <w:gridSpan w:val="6"/>
            <w:tcBorders>
              <w:left w:val="single" w:sz="8" w:space="0" w:color="000000"/>
              <w:bottom w:val="single" w:sz="1" w:space="0" w:color="000000"/>
            </w:tcBorders>
          </w:tcPr>
          <w:p w:rsidR="008719DF" w:rsidRDefault="008719DF" w:rsidP="008719DF">
            <w:pPr>
              <w:pStyle w:val="Nagwek1"/>
              <w:numPr>
                <w:ilvl w:val="0"/>
                <w:numId w:val="0"/>
              </w:numPr>
              <w:snapToGrid w:val="0"/>
              <w:spacing w:before="60" w:after="60"/>
              <w:ind w:left="360"/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PROJEKT </w:t>
            </w:r>
            <w:r w:rsidR="00537F55">
              <w:rPr>
                <w:rFonts w:cs="Arial"/>
                <w:sz w:val="40"/>
                <w:szCs w:val="40"/>
              </w:rPr>
              <w:t>WYKONAWCZY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Default="008719DF" w:rsidP="00937364">
            <w:pPr>
              <w:snapToGrid w:val="0"/>
              <w:rPr>
                <w:b/>
                <w:sz w:val="40"/>
                <w:szCs w:val="40"/>
              </w:rPr>
            </w:pPr>
          </w:p>
        </w:tc>
        <w:tc>
          <w:tcPr>
            <w:tcW w:w="26" w:type="dxa"/>
          </w:tcPr>
          <w:p w:rsidR="008719DF" w:rsidRDefault="008719DF" w:rsidP="00937364">
            <w:pPr>
              <w:snapToGrid w:val="0"/>
              <w:rPr>
                <w:b/>
                <w:sz w:val="40"/>
                <w:szCs w:val="40"/>
              </w:rPr>
            </w:pPr>
          </w:p>
        </w:tc>
      </w:tr>
      <w:tr w:rsidR="008719DF">
        <w:trPr>
          <w:cantSplit/>
          <w:trHeight w:val="215"/>
        </w:trPr>
        <w:tc>
          <w:tcPr>
            <w:tcW w:w="9038" w:type="dxa"/>
            <w:gridSpan w:val="6"/>
            <w:tcBorders>
              <w:top w:val="single" w:sz="1" w:space="0" w:color="000000"/>
              <w:left w:val="single" w:sz="8" w:space="0" w:color="000000"/>
              <w:bottom w:val="single" w:sz="8" w:space="0" w:color="000000"/>
            </w:tcBorders>
          </w:tcPr>
          <w:p w:rsidR="008719DF" w:rsidRPr="005032A2" w:rsidRDefault="008719DF" w:rsidP="00937364">
            <w:pPr>
              <w:snapToGrid w:val="0"/>
              <w:spacing w:before="40" w:after="4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Default="008719DF" w:rsidP="00937364">
            <w:pPr>
              <w:snapToGrid w:val="0"/>
            </w:pPr>
          </w:p>
        </w:tc>
        <w:tc>
          <w:tcPr>
            <w:tcW w:w="26" w:type="dxa"/>
          </w:tcPr>
          <w:p w:rsidR="008719DF" w:rsidRDefault="008719DF" w:rsidP="00937364">
            <w:pPr>
              <w:snapToGrid w:val="0"/>
            </w:pPr>
          </w:p>
        </w:tc>
      </w:tr>
      <w:tr w:rsidR="008719DF">
        <w:trPr>
          <w:cantSplit/>
          <w:trHeight w:val="1245"/>
        </w:trPr>
        <w:tc>
          <w:tcPr>
            <w:tcW w:w="9038" w:type="dxa"/>
            <w:gridSpan w:val="6"/>
            <w:tcBorders>
              <w:top w:val="single" w:sz="1" w:space="0" w:color="000000"/>
              <w:left w:val="single" w:sz="8" w:space="0" w:color="000000"/>
            </w:tcBorders>
          </w:tcPr>
          <w:p w:rsidR="008719DF" w:rsidRDefault="008719DF" w:rsidP="00937364">
            <w:pPr>
              <w:snapToGrid w:val="0"/>
              <w:spacing w:before="40" w:after="4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OBIEKT:</w:t>
            </w:r>
          </w:p>
          <w:p w:rsidR="008719DF" w:rsidRPr="005032A2" w:rsidRDefault="008719DF" w:rsidP="00937364">
            <w:pPr>
              <w:jc w:val="center"/>
              <w:rPr>
                <w:rFonts w:cs="Tahoma"/>
                <w:b/>
                <w:szCs w:val="24"/>
              </w:rPr>
            </w:pPr>
            <w:r w:rsidRPr="005032A2">
              <w:rPr>
                <w:rFonts w:cs="Tahoma"/>
                <w:b/>
                <w:szCs w:val="24"/>
              </w:rPr>
              <w:t xml:space="preserve">„Modernizacja infrastruktury tramwajowej i trolejbusowej </w:t>
            </w:r>
          </w:p>
          <w:p w:rsidR="008719DF" w:rsidRDefault="008719DF" w:rsidP="00937364">
            <w:pPr>
              <w:jc w:val="center"/>
              <w:rPr>
                <w:b/>
                <w:szCs w:val="24"/>
              </w:rPr>
            </w:pPr>
            <w:r w:rsidRPr="005032A2">
              <w:rPr>
                <w:rFonts w:cs="Tahoma"/>
                <w:b/>
                <w:szCs w:val="24"/>
              </w:rPr>
              <w:t>w Aglomeracji Górnośląskiej, wraz z infrastrukturą towarzyszącą”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Default="008719DF" w:rsidP="00937364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6" w:type="dxa"/>
          </w:tcPr>
          <w:p w:rsidR="008719DF" w:rsidRDefault="008719DF" w:rsidP="00937364">
            <w:pPr>
              <w:snapToGrid w:val="0"/>
              <w:rPr>
                <w:sz w:val="16"/>
                <w:szCs w:val="16"/>
              </w:rPr>
            </w:pPr>
          </w:p>
        </w:tc>
      </w:tr>
      <w:tr w:rsidR="008719DF">
        <w:trPr>
          <w:cantSplit/>
        </w:trPr>
        <w:tc>
          <w:tcPr>
            <w:tcW w:w="9038" w:type="dxa"/>
            <w:gridSpan w:val="6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</w:tcPr>
          <w:p w:rsidR="008719DF" w:rsidRPr="005032A2" w:rsidRDefault="005032A2" w:rsidP="00937364">
            <w:pPr>
              <w:snapToGrid w:val="0"/>
              <w:spacing w:before="40" w:after="40"/>
              <w:rPr>
                <w:b/>
                <w:szCs w:val="24"/>
              </w:rPr>
            </w:pPr>
            <w:r w:rsidRPr="005032A2">
              <w:rPr>
                <w:b/>
                <w:szCs w:val="24"/>
              </w:rPr>
              <w:t>NUMERY DZIAŁEK:</w:t>
            </w:r>
            <w:r>
              <w:rPr>
                <w:b/>
                <w:szCs w:val="24"/>
              </w:rPr>
              <w:t xml:space="preserve">    731/155, 858/155, 1093/62; Obręb 2</w:t>
            </w:r>
            <w:r w:rsidR="00A6332F">
              <w:rPr>
                <w:b/>
                <w:szCs w:val="24"/>
              </w:rPr>
              <w:t>,</w:t>
            </w:r>
            <w:r w:rsidR="007E713A">
              <w:rPr>
                <w:b/>
                <w:szCs w:val="24"/>
              </w:rPr>
              <w:t xml:space="preserve"> Jedn. ew.</w:t>
            </w:r>
            <w:r w:rsidR="00A6332F">
              <w:rPr>
                <w:b/>
                <w:szCs w:val="24"/>
              </w:rPr>
              <w:t xml:space="preserve"> Biskupice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Default="008719DF" w:rsidP="00937364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" w:type="dxa"/>
          </w:tcPr>
          <w:p w:rsidR="008719DF" w:rsidRDefault="008719DF" w:rsidP="00937364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8719DF" w:rsidRPr="00FB1D19">
        <w:trPr>
          <w:cantSplit/>
          <w:trHeight w:val="1556"/>
        </w:trPr>
        <w:tc>
          <w:tcPr>
            <w:tcW w:w="9038" w:type="dxa"/>
            <w:gridSpan w:val="6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8719DF" w:rsidRDefault="008719DF" w:rsidP="00937364">
            <w:pPr>
              <w:snapToGrid w:val="0"/>
              <w:spacing w:before="40" w:after="40"/>
              <w:rPr>
                <w:rFonts w:ascii="Arial Narrow" w:hAnsi="Arial Narrow"/>
                <w:b/>
                <w:bCs/>
                <w:szCs w:val="24"/>
              </w:rPr>
            </w:pPr>
            <w:r w:rsidRPr="00FB1D19">
              <w:rPr>
                <w:b/>
                <w:bCs/>
                <w:szCs w:val="24"/>
              </w:rPr>
              <w:t>ADRES INWESTYCJI</w:t>
            </w:r>
            <w:r w:rsidRPr="00FB1D19">
              <w:rPr>
                <w:rFonts w:ascii="Arial Narrow" w:hAnsi="Arial Narrow"/>
                <w:b/>
                <w:bCs/>
                <w:szCs w:val="24"/>
              </w:rPr>
              <w:t xml:space="preserve">:  </w:t>
            </w:r>
          </w:p>
          <w:p w:rsidR="00E73EF0" w:rsidRPr="00FB1D19" w:rsidRDefault="00E73EF0" w:rsidP="00937364">
            <w:pPr>
              <w:snapToGrid w:val="0"/>
              <w:spacing w:before="40" w:after="40"/>
              <w:rPr>
                <w:rFonts w:ascii="Arial Narrow" w:hAnsi="Arial Narrow"/>
                <w:b/>
                <w:bCs/>
                <w:szCs w:val="24"/>
              </w:rPr>
            </w:pPr>
          </w:p>
          <w:p w:rsidR="00E73EF0" w:rsidRDefault="00B86590" w:rsidP="00E73EF0">
            <w:pPr>
              <w:ind w:left="338" w:firstLine="26"/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 w:rsidRPr="00E73EF0">
              <w:rPr>
                <w:rFonts w:cs="Tahoma"/>
                <w:b/>
                <w:bCs/>
                <w:sz w:val="28"/>
                <w:szCs w:val="28"/>
              </w:rPr>
              <w:t>Modernizacja ulicy Bytomskiej od ulicy Chrobrego</w:t>
            </w:r>
          </w:p>
          <w:p w:rsidR="008719DF" w:rsidRPr="00E73EF0" w:rsidRDefault="00B86590" w:rsidP="00E73EF0">
            <w:pPr>
              <w:ind w:left="338" w:firstLine="26"/>
              <w:jc w:val="center"/>
              <w:rPr>
                <w:rFonts w:cs="Tahoma"/>
                <w:b/>
                <w:bCs/>
                <w:sz w:val="28"/>
                <w:szCs w:val="28"/>
              </w:rPr>
            </w:pPr>
            <w:r w:rsidRPr="00E73EF0">
              <w:rPr>
                <w:rFonts w:cs="Tahoma"/>
                <w:b/>
                <w:bCs/>
                <w:sz w:val="28"/>
                <w:szCs w:val="28"/>
              </w:rPr>
              <w:t>do ul</w:t>
            </w:r>
            <w:r w:rsidR="00E73EF0">
              <w:rPr>
                <w:rFonts w:cs="Tahoma"/>
                <w:b/>
                <w:bCs/>
                <w:sz w:val="28"/>
                <w:szCs w:val="28"/>
              </w:rPr>
              <w:t>icy</w:t>
            </w:r>
            <w:r w:rsidRPr="00E73EF0">
              <w:rPr>
                <w:rFonts w:cs="Tahoma"/>
                <w:b/>
                <w:bCs/>
                <w:sz w:val="28"/>
                <w:szCs w:val="28"/>
              </w:rPr>
              <w:t xml:space="preserve"> Drzymały w Zabrzu</w:t>
            </w:r>
            <w:r w:rsidR="008719DF" w:rsidRPr="00E73EF0">
              <w:rPr>
                <w:rFonts w:cs="Tahoma"/>
                <w:b/>
                <w:bCs/>
                <w:sz w:val="28"/>
                <w:szCs w:val="28"/>
              </w:rPr>
              <w:t>,</w:t>
            </w:r>
          </w:p>
          <w:p w:rsidR="008719DF" w:rsidRPr="008719DF" w:rsidRDefault="008719DF" w:rsidP="008719DF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Pr="00FB1D19" w:rsidRDefault="008719DF" w:rsidP="00937364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26" w:type="dxa"/>
          </w:tcPr>
          <w:p w:rsidR="008719DF" w:rsidRPr="00FB1D19" w:rsidRDefault="008719DF" w:rsidP="00937364">
            <w:pPr>
              <w:snapToGrid w:val="0"/>
              <w:rPr>
                <w:b/>
                <w:szCs w:val="24"/>
              </w:rPr>
            </w:pPr>
          </w:p>
        </w:tc>
      </w:tr>
      <w:tr w:rsidR="008719DF" w:rsidRPr="00FB1D19">
        <w:trPr>
          <w:cantSplit/>
        </w:trPr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</w:tcBorders>
          </w:tcPr>
          <w:p w:rsidR="008719DF" w:rsidRPr="00FB1D19" w:rsidRDefault="008719DF" w:rsidP="00937364">
            <w:pPr>
              <w:snapToGrid w:val="0"/>
              <w:spacing w:before="40" w:after="40"/>
              <w:rPr>
                <w:b/>
                <w:szCs w:val="24"/>
              </w:rPr>
            </w:pPr>
            <w:r w:rsidRPr="00FB1D19">
              <w:rPr>
                <w:b/>
                <w:szCs w:val="24"/>
              </w:rPr>
              <w:t>INWESTOR:</w:t>
            </w:r>
          </w:p>
        </w:tc>
        <w:tc>
          <w:tcPr>
            <w:tcW w:w="6450" w:type="dxa"/>
            <w:gridSpan w:val="5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</w:tcPr>
          <w:p w:rsidR="008719DF" w:rsidRPr="00FB1D19" w:rsidRDefault="003559C7" w:rsidP="00937364">
            <w:pPr>
              <w:snapToGrid w:val="0"/>
              <w:spacing w:before="40" w:after="40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8719DF">
              <w:rPr>
                <w:szCs w:val="24"/>
              </w:rPr>
              <w:t>TramwajeŚląskie SA</w:t>
            </w:r>
          </w:p>
          <w:p w:rsidR="008719DF" w:rsidRPr="005855C4" w:rsidRDefault="003559C7" w:rsidP="00937364">
            <w:pPr>
              <w:spacing w:before="40" w:after="40"/>
              <w:rPr>
                <w:szCs w:val="24"/>
              </w:rPr>
            </w:pPr>
            <w:r>
              <w:rPr>
                <w:rFonts w:cs="Tahoma"/>
                <w:bCs/>
                <w:sz w:val="22"/>
                <w:szCs w:val="22"/>
              </w:rPr>
              <w:t xml:space="preserve"> </w:t>
            </w:r>
            <w:r w:rsidR="008719DF" w:rsidRPr="005855C4">
              <w:rPr>
                <w:rFonts w:cs="Tahoma"/>
                <w:bCs/>
                <w:sz w:val="22"/>
                <w:szCs w:val="22"/>
              </w:rPr>
              <w:t>41-506 Chorzów, ul. Inwalidzka 5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Pr="00FB1D19" w:rsidRDefault="008719DF" w:rsidP="00937364">
            <w:pPr>
              <w:snapToGrid w:val="0"/>
              <w:rPr>
                <w:rFonts w:ascii="Arial Narrow" w:hAnsi="Arial Narrow"/>
                <w:szCs w:val="24"/>
              </w:rPr>
            </w:pPr>
          </w:p>
        </w:tc>
        <w:tc>
          <w:tcPr>
            <w:tcW w:w="26" w:type="dxa"/>
          </w:tcPr>
          <w:p w:rsidR="008719DF" w:rsidRPr="00FB1D19" w:rsidRDefault="008719DF" w:rsidP="00937364">
            <w:pPr>
              <w:snapToGrid w:val="0"/>
              <w:rPr>
                <w:rFonts w:ascii="Arial Narrow" w:hAnsi="Arial Narrow"/>
                <w:szCs w:val="24"/>
              </w:rPr>
            </w:pPr>
          </w:p>
        </w:tc>
      </w:tr>
      <w:tr w:rsidR="008719DF" w:rsidRPr="00FB1D19">
        <w:trPr>
          <w:cantSplit/>
        </w:trPr>
        <w:tc>
          <w:tcPr>
            <w:tcW w:w="258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8719DF" w:rsidRPr="00FB1D19" w:rsidRDefault="008719DF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 w:rsidRPr="00FB1D19">
              <w:rPr>
                <w:rFonts w:ascii="Arial Narrow" w:hAnsi="Arial Narrow"/>
                <w:szCs w:val="24"/>
              </w:rPr>
              <w:t>Generalny Projektant:</w:t>
            </w:r>
          </w:p>
        </w:tc>
        <w:tc>
          <w:tcPr>
            <w:tcW w:w="645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719DF" w:rsidRPr="00621C65" w:rsidRDefault="003559C7" w:rsidP="00937364">
            <w:pPr>
              <w:snapToGrid w:val="0"/>
              <w:spacing w:before="40" w:after="4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  <w:r w:rsidR="008719DF" w:rsidRPr="00621C65">
              <w:rPr>
                <w:szCs w:val="24"/>
                <w:lang w:val="en-US"/>
              </w:rPr>
              <w:t>Scot Wilson Sp. z o.o.</w:t>
            </w:r>
          </w:p>
          <w:p w:rsidR="008719DF" w:rsidRPr="003559C7" w:rsidRDefault="003559C7" w:rsidP="003559C7">
            <w:pPr>
              <w:pStyle w:val="Nagwek10"/>
              <w:spacing w:before="0" w:after="0"/>
              <w:rPr>
                <w:rFonts w:cs="Arial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3559C7">
              <w:rPr>
                <w:sz w:val="24"/>
                <w:szCs w:val="24"/>
              </w:rPr>
              <w:t>02-516 Warszawa, ul.Rejtana 17</w:t>
            </w:r>
          </w:p>
        </w:tc>
        <w:tc>
          <w:tcPr>
            <w:tcW w:w="62" w:type="dxa"/>
            <w:gridSpan w:val="2"/>
            <w:tcBorders>
              <w:left w:val="single" w:sz="8" w:space="0" w:color="000000"/>
            </w:tcBorders>
          </w:tcPr>
          <w:p w:rsidR="008719DF" w:rsidRPr="00FB1D19" w:rsidRDefault="008719DF" w:rsidP="00937364">
            <w:pPr>
              <w:snapToGrid w:val="0"/>
              <w:rPr>
                <w:rFonts w:ascii="Arial Narrow" w:hAnsi="Arial Narrow"/>
                <w:szCs w:val="24"/>
              </w:rPr>
            </w:pPr>
          </w:p>
        </w:tc>
        <w:tc>
          <w:tcPr>
            <w:tcW w:w="26" w:type="dxa"/>
          </w:tcPr>
          <w:p w:rsidR="008719DF" w:rsidRPr="00FB1D19" w:rsidRDefault="008719DF" w:rsidP="00937364">
            <w:pPr>
              <w:snapToGrid w:val="0"/>
              <w:rPr>
                <w:rFonts w:ascii="Arial Narrow" w:hAnsi="Arial Narrow"/>
                <w:szCs w:val="24"/>
              </w:rPr>
            </w:pPr>
          </w:p>
        </w:tc>
      </w:tr>
      <w:tr w:rsidR="008719DF" w:rsidRPr="00FB1D19" w:rsidTr="002F736B">
        <w:tblPrEx>
          <w:tblCellMar>
            <w:left w:w="108" w:type="dxa"/>
            <w:right w:w="108" w:type="dxa"/>
          </w:tblCellMar>
        </w:tblPrEx>
        <w:trPr>
          <w:gridAfter w:val="2"/>
          <w:wAfter w:w="78" w:type="dxa"/>
          <w:cantSplit/>
        </w:trPr>
        <w:tc>
          <w:tcPr>
            <w:tcW w:w="258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8719DF" w:rsidRPr="003559C7" w:rsidRDefault="008719DF" w:rsidP="00937364">
            <w:pPr>
              <w:snapToGrid w:val="0"/>
              <w:spacing w:before="40" w:after="40"/>
              <w:rPr>
                <w:rFonts w:ascii="Arial Narrow" w:hAnsi="Arial Narrow"/>
                <w:b/>
                <w:szCs w:val="24"/>
              </w:rPr>
            </w:pPr>
            <w:r w:rsidRPr="003559C7">
              <w:rPr>
                <w:rFonts w:ascii="Arial Narrow" w:hAnsi="Arial Narrow"/>
                <w:b/>
                <w:szCs w:val="24"/>
              </w:rPr>
              <w:t>Zespół  projektowy:  funkcja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19DF" w:rsidRPr="003559C7" w:rsidRDefault="008719DF" w:rsidP="00937364">
            <w:pPr>
              <w:snapToGrid w:val="0"/>
              <w:spacing w:before="40" w:after="40"/>
              <w:rPr>
                <w:rFonts w:ascii="Arial Narrow" w:hAnsi="Arial Narrow"/>
                <w:b/>
                <w:szCs w:val="24"/>
              </w:rPr>
            </w:pPr>
            <w:r w:rsidRPr="003559C7">
              <w:rPr>
                <w:rFonts w:ascii="Arial Narrow" w:hAnsi="Arial Narrow"/>
                <w:b/>
                <w:szCs w:val="24"/>
              </w:rPr>
              <w:t>Tytuł, imię i nazwisko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19DF" w:rsidRPr="003559C7" w:rsidRDefault="008719DF" w:rsidP="00937364">
            <w:pPr>
              <w:snapToGrid w:val="0"/>
              <w:spacing w:before="40" w:after="40"/>
              <w:rPr>
                <w:rFonts w:ascii="Arial Narrow" w:hAnsi="Arial Narrow"/>
                <w:b/>
                <w:szCs w:val="24"/>
              </w:rPr>
            </w:pPr>
            <w:r w:rsidRPr="003559C7">
              <w:rPr>
                <w:rFonts w:ascii="Arial Narrow" w:hAnsi="Arial Narrow"/>
                <w:b/>
                <w:szCs w:val="24"/>
              </w:rPr>
              <w:t xml:space="preserve">  Nr uprawnień                       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719DF" w:rsidRPr="003559C7" w:rsidRDefault="003559C7" w:rsidP="003559C7">
            <w:pPr>
              <w:snapToGrid w:val="0"/>
              <w:spacing w:before="40" w:after="40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P</w:t>
            </w:r>
            <w:r w:rsidR="008719DF" w:rsidRPr="003559C7">
              <w:rPr>
                <w:rFonts w:ascii="Arial Narrow" w:hAnsi="Arial Narrow"/>
                <w:b/>
                <w:szCs w:val="24"/>
              </w:rPr>
              <w:t>odpis</w:t>
            </w:r>
          </w:p>
        </w:tc>
      </w:tr>
      <w:tr w:rsidR="008719DF" w:rsidRPr="00FB1D19" w:rsidTr="00962289">
        <w:tblPrEx>
          <w:tblCellMar>
            <w:left w:w="108" w:type="dxa"/>
            <w:right w:w="108" w:type="dxa"/>
          </w:tblCellMar>
        </w:tblPrEx>
        <w:trPr>
          <w:gridAfter w:val="2"/>
          <w:wAfter w:w="78" w:type="dxa"/>
          <w:cantSplit/>
          <w:trHeight w:val="838"/>
        </w:trPr>
        <w:tc>
          <w:tcPr>
            <w:tcW w:w="258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8719DF" w:rsidRDefault="008719DF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Projektant</w:t>
            </w:r>
            <w:r w:rsidRPr="00FB1D19">
              <w:rPr>
                <w:rFonts w:ascii="Arial Narrow" w:hAnsi="Arial Narrow"/>
                <w:szCs w:val="24"/>
              </w:rPr>
              <w:t>:</w:t>
            </w:r>
          </w:p>
          <w:p w:rsidR="005032A2" w:rsidRDefault="005032A2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  <w:p w:rsidR="005032A2" w:rsidRPr="00FB1D19" w:rsidRDefault="005032A2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19DF" w:rsidRPr="00FB1D19" w:rsidRDefault="008719DF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19DF" w:rsidRPr="00FB1D19" w:rsidRDefault="008719DF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719DF" w:rsidRPr="00FB1D19" w:rsidRDefault="008719DF" w:rsidP="00937364">
            <w:pPr>
              <w:snapToGrid w:val="0"/>
              <w:spacing w:before="40" w:after="40"/>
              <w:rPr>
                <w:color w:val="0000FF"/>
                <w:szCs w:val="24"/>
              </w:rPr>
            </w:pPr>
          </w:p>
        </w:tc>
      </w:tr>
      <w:tr w:rsidR="00E73EF0" w:rsidRPr="00FB1D19" w:rsidTr="002F736B">
        <w:tblPrEx>
          <w:tblCellMar>
            <w:left w:w="108" w:type="dxa"/>
            <w:right w:w="108" w:type="dxa"/>
          </w:tblCellMar>
        </w:tblPrEx>
        <w:trPr>
          <w:gridAfter w:val="2"/>
          <w:wAfter w:w="78" w:type="dxa"/>
          <w:cantSplit/>
        </w:trPr>
        <w:tc>
          <w:tcPr>
            <w:tcW w:w="2588" w:type="dxa"/>
            <w:tcBorders>
              <w:left w:val="single" w:sz="8" w:space="0" w:color="000000"/>
              <w:bottom w:val="single" w:sz="1" w:space="0" w:color="000000"/>
            </w:tcBorders>
          </w:tcPr>
          <w:p w:rsidR="00E73EF0" w:rsidRDefault="001559B8" w:rsidP="00917492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Opracował</w:t>
            </w:r>
            <w:r w:rsidR="00E73EF0">
              <w:rPr>
                <w:rFonts w:ascii="Arial Narrow" w:hAnsi="Arial Narrow"/>
                <w:szCs w:val="24"/>
              </w:rPr>
              <w:t>: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EF0" w:rsidRPr="00FB1D19" w:rsidRDefault="002F736B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mgr  inż. Karolina Filipowska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EF0" w:rsidRPr="00FB1D19" w:rsidRDefault="00E73EF0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73EF0" w:rsidRPr="00FB1D19" w:rsidRDefault="00E73EF0" w:rsidP="00937364">
            <w:pPr>
              <w:snapToGrid w:val="0"/>
              <w:spacing w:before="40" w:after="40"/>
              <w:rPr>
                <w:color w:val="0000FF"/>
                <w:szCs w:val="24"/>
              </w:rPr>
            </w:pPr>
          </w:p>
        </w:tc>
      </w:tr>
      <w:tr w:rsidR="000401C3" w:rsidRPr="00FB1D19" w:rsidTr="001559FC">
        <w:tblPrEx>
          <w:tblCellMar>
            <w:left w:w="108" w:type="dxa"/>
            <w:right w:w="108" w:type="dxa"/>
          </w:tblCellMar>
        </w:tblPrEx>
        <w:trPr>
          <w:gridAfter w:val="2"/>
          <w:wAfter w:w="78" w:type="dxa"/>
          <w:cantSplit/>
        </w:trPr>
        <w:tc>
          <w:tcPr>
            <w:tcW w:w="2588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</w:tcPr>
          <w:p w:rsidR="000401C3" w:rsidRDefault="000401C3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Sprawdzający:</w:t>
            </w:r>
          </w:p>
          <w:p w:rsidR="000401C3" w:rsidRDefault="000401C3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  <w:p w:rsidR="000401C3" w:rsidRDefault="000401C3" w:rsidP="00937364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1C3" w:rsidRPr="00FB1D19" w:rsidRDefault="000401C3" w:rsidP="00A93D42">
            <w:pPr>
              <w:snapToGrid w:val="0"/>
              <w:spacing w:before="40" w:after="40"/>
              <w:rPr>
                <w:rFonts w:ascii="Arial Narrow" w:hAnsi="Arial Narrow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1C3" w:rsidRPr="00560C7E" w:rsidRDefault="000401C3" w:rsidP="00A93D42">
            <w:pPr>
              <w:snapToGrid w:val="0"/>
              <w:spacing w:before="40" w:after="40"/>
              <w:ind w:left="34" w:hanging="34"/>
              <w:rPr>
                <w:rFonts w:ascii="Arial Narrow" w:hAnsi="Arial Narrow"/>
                <w:sz w:val="20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401C3" w:rsidRPr="00FB1D19" w:rsidRDefault="000401C3" w:rsidP="00937364">
            <w:pPr>
              <w:snapToGrid w:val="0"/>
              <w:spacing w:before="40" w:after="40"/>
              <w:rPr>
                <w:color w:val="0000FF"/>
                <w:szCs w:val="24"/>
              </w:rPr>
            </w:pPr>
          </w:p>
        </w:tc>
      </w:tr>
    </w:tbl>
    <w:p w:rsidR="008719DF" w:rsidRDefault="008719DF" w:rsidP="008719DF">
      <w:pPr>
        <w:jc w:val="center"/>
        <w:rPr>
          <w:b/>
          <w:szCs w:val="24"/>
        </w:rPr>
      </w:pPr>
    </w:p>
    <w:p w:rsidR="00922104" w:rsidRDefault="001559B8" w:rsidP="008719DF">
      <w:pPr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Egz. nr  1</w:t>
      </w:r>
    </w:p>
    <w:p w:rsidR="001559B8" w:rsidRDefault="001559B8" w:rsidP="008719DF">
      <w:pPr>
        <w:jc w:val="center"/>
        <w:rPr>
          <w:b/>
          <w:szCs w:val="24"/>
        </w:rPr>
      </w:pPr>
    </w:p>
    <w:p w:rsidR="008719DF" w:rsidRPr="00621C65" w:rsidRDefault="008719DF" w:rsidP="008719DF">
      <w:pPr>
        <w:jc w:val="center"/>
        <w:rPr>
          <w:b/>
          <w:szCs w:val="24"/>
        </w:rPr>
      </w:pPr>
      <w:r>
        <w:rPr>
          <w:b/>
          <w:szCs w:val="24"/>
        </w:rPr>
        <w:t>KRAKÓW</w:t>
      </w:r>
      <w:r w:rsidRPr="00621C65">
        <w:rPr>
          <w:b/>
          <w:szCs w:val="24"/>
        </w:rPr>
        <w:t xml:space="preserve">, </w:t>
      </w:r>
      <w:r w:rsidR="001768DF">
        <w:rPr>
          <w:b/>
          <w:szCs w:val="24"/>
        </w:rPr>
        <w:t xml:space="preserve">MAJ </w:t>
      </w:r>
      <w:r w:rsidRPr="00621C65">
        <w:rPr>
          <w:b/>
          <w:szCs w:val="24"/>
        </w:rPr>
        <w:t>20</w:t>
      </w:r>
      <w:r>
        <w:rPr>
          <w:b/>
          <w:szCs w:val="24"/>
        </w:rPr>
        <w:t>10</w:t>
      </w:r>
    </w:p>
    <w:p w:rsidR="00567CC4" w:rsidRPr="006C2132" w:rsidRDefault="001F1987" w:rsidP="006C2132">
      <w:r>
        <w:t xml:space="preserve">                                           </w:t>
      </w: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  <w:b/>
          <w:color w:val="FF0000"/>
          <w:sz w:val="21"/>
          <w:szCs w:val="21"/>
        </w:rPr>
      </w:pPr>
    </w:p>
    <w:p w:rsidR="0074573C" w:rsidRDefault="0074573C">
      <w:pPr>
        <w:shd w:val="clear" w:color="auto" w:fill="FFFFFF"/>
        <w:tabs>
          <w:tab w:val="left" w:pos="7938"/>
        </w:tabs>
        <w:jc w:val="both"/>
        <w:rPr>
          <w:rFonts w:cs="Arial"/>
          <w:b/>
          <w:sz w:val="21"/>
          <w:szCs w:val="21"/>
        </w:rPr>
      </w:pPr>
    </w:p>
    <w:p w:rsidR="006C2132" w:rsidRDefault="006C2132">
      <w:pPr>
        <w:shd w:val="clear" w:color="auto" w:fill="FFFFFF"/>
        <w:tabs>
          <w:tab w:val="left" w:pos="7938"/>
        </w:tabs>
        <w:jc w:val="both"/>
        <w:rPr>
          <w:rFonts w:cs="Arial"/>
          <w:b/>
          <w:sz w:val="21"/>
          <w:szCs w:val="21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OPIS TECHNICZNY</w:t>
      </w: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Arial"/>
          <w:b/>
          <w:sz w:val="21"/>
          <w:szCs w:val="21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SPIS TREŚCI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left" w:pos="-30988"/>
          <w:tab w:val="left" w:pos="-29560"/>
          <w:tab w:val="num" w:pos="0"/>
        </w:tabs>
        <w:suppressAutoHyphens/>
        <w:spacing w:before="0" w:after="0"/>
        <w:ind w:left="-30988"/>
        <w:jc w:val="both"/>
        <w:rPr>
          <w:sz w:val="21"/>
          <w:szCs w:val="21"/>
        </w:rPr>
      </w:pPr>
      <w:r>
        <w:rPr>
          <w:rFonts w:cs="Times New Roman"/>
        </w:rPr>
        <w:t xml:space="preserve">  </w:t>
      </w:r>
      <w:r>
        <w:t xml:space="preserve"> I.   OPIS TECHNICZN</w:t>
      </w:r>
    </w:p>
    <w:p w:rsidR="001F1987" w:rsidRDefault="001F1987">
      <w:pPr>
        <w:shd w:val="clear" w:color="auto" w:fill="FFFFFF"/>
        <w:jc w:val="both"/>
        <w:rPr>
          <w:rFonts w:cs="Tahoma"/>
          <w:b/>
          <w:bCs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>1.  WSTĘP.................................................................................................</w:t>
      </w:r>
      <w:r w:rsidR="006C2132">
        <w:rPr>
          <w:rFonts w:cs="Tahoma"/>
          <w:b/>
          <w:bCs/>
          <w:sz w:val="21"/>
          <w:szCs w:val="21"/>
        </w:rPr>
        <w:t>.............................</w:t>
      </w:r>
      <w:r w:rsidR="006C2132">
        <w:rPr>
          <w:rFonts w:cs="Tahoma"/>
          <w:b/>
          <w:bCs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1.1   PRZEDMIOT OPRACOWANIA....................................................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1.2   ZAKRES OPRACOWANIA...........................................................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1.3   PODSTAWA PROJEKTOWANIA.................................................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1.4   MATERIAŁY WYJŚCIOWE DO PROJEKTOWANIA....................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1.5   </w:t>
      </w:r>
      <w:r w:rsidR="00E2407D">
        <w:rPr>
          <w:rFonts w:cs="Arial"/>
          <w:color w:val="000000"/>
          <w:sz w:val="21"/>
          <w:szCs w:val="21"/>
        </w:rPr>
        <w:t>PRZYJĘTE OZNACZENIA...............................</w:t>
      </w:r>
      <w:r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>.............................</w:t>
      </w:r>
      <w:r w:rsidR="006C2132">
        <w:rPr>
          <w:rFonts w:cs="Arial"/>
          <w:color w:val="000000"/>
          <w:sz w:val="21"/>
          <w:szCs w:val="21"/>
        </w:rPr>
        <w:tab/>
        <w:t xml:space="preserve"> 3</w:t>
      </w:r>
      <w:r>
        <w:rPr>
          <w:rFonts w:cs="Arial"/>
          <w:color w:val="000000"/>
          <w:sz w:val="21"/>
          <w:szCs w:val="21"/>
        </w:rPr>
        <w:t xml:space="preserve">     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2.  PODSTAWOWE DANE WYJŚCIOWE..............................................................................</w:t>
      </w:r>
      <w:r>
        <w:rPr>
          <w:rFonts w:cs="Arial"/>
          <w:b/>
          <w:bCs/>
          <w:color w:val="000000"/>
          <w:sz w:val="21"/>
          <w:szCs w:val="21"/>
        </w:rPr>
        <w:tab/>
        <w:t xml:space="preserve"> </w:t>
      </w:r>
      <w:r w:rsidR="006C2132">
        <w:rPr>
          <w:rFonts w:cs="Arial"/>
          <w:b/>
          <w:bCs/>
          <w:color w:val="000000"/>
          <w:sz w:val="21"/>
          <w:szCs w:val="21"/>
        </w:rPr>
        <w:t>3</w:t>
      </w:r>
    </w:p>
    <w:p w:rsidR="001F1987" w:rsidRDefault="001F1987" w:rsidP="001768DF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2.1   OPIS STANU ISTNIEJACEGO..................................................................................</w:t>
      </w:r>
      <w:r>
        <w:rPr>
          <w:rFonts w:cs="Arial"/>
          <w:color w:val="000000"/>
          <w:sz w:val="21"/>
          <w:szCs w:val="21"/>
        </w:rPr>
        <w:tab/>
        <w:t xml:space="preserve"> </w:t>
      </w:r>
      <w:r w:rsidR="006C2132">
        <w:rPr>
          <w:rFonts w:cs="Arial"/>
          <w:color w:val="000000"/>
          <w:sz w:val="21"/>
          <w:szCs w:val="21"/>
        </w:rPr>
        <w:t>3</w:t>
      </w:r>
    </w:p>
    <w:p w:rsidR="001F1987" w:rsidRDefault="001F1987">
      <w:pPr>
        <w:shd w:val="clear" w:color="auto" w:fill="FFFFFF"/>
        <w:tabs>
          <w:tab w:val="left" w:pos="705"/>
        </w:tabs>
        <w:ind w:left="-15"/>
        <w:jc w:val="both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3.  ROZWIĄZANIA KONSTRUKCYJNE.................................................................................</w:t>
      </w:r>
      <w:r>
        <w:rPr>
          <w:rFonts w:cs="Arial"/>
          <w:b/>
          <w:bCs/>
          <w:color w:val="000000"/>
          <w:sz w:val="21"/>
          <w:szCs w:val="21"/>
        </w:rPr>
        <w:tab/>
        <w:t xml:space="preserve"> </w:t>
      </w:r>
      <w:r w:rsidR="006C2132">
        <w:rPr>
          <w:rFonts w:cs="Arial"/>
          <w:b/>
          <w:bCs/>
          <w:color w:val="000000"/>
          <w:sz w:val="21"/>
          <w:szCs w:val="21"/>
        </w:rPr>
        <w:t>4</w:t>
      </w:r>
    </w:p>
    <w:p w:rsidR="00DE3837" w:rsidRDefault="001768DF">
      <w:pPr>
        <w:shd w:val="clear" w:color="auto" w:fill="FFFFFF"/>
        <w:tabs>
          <w:tab w:val="left" w:pos="720"/>
        </w:tabs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3.1    PROJEKTOWANIE ODWODNIENIA TOROWISKA…………………...</w:t>
      </w:r>
      <w:r w:rsidR="001F1987">
        <w:rPr>
          <w:rFonts w:cs="Arial"/>
          <w:color w:val="000000"/>
          <w:sz w:val="21"/>
          <w:szCs w:val="21"/>
        </w:rPr>
        <w:t>......................</w:t>
      </w:r>
      <w:r w:rsidR="006C2132">
        <w:rPr>
          <w:rFonts w:cs="Arial"/>
          <w:color w:val="000000"/>
          <w:sz w:val="21"/>
          <w:szCs w:val="21"/>
        </w:rPr>
        <w:t>.4</w:t>
      </w:r>
      <w:r w:rsidR="001F1987">
        <w:rPr>
          <w:rFonts w:cs="Arial"/>
          <w:color w:val="000000"/>
          <w:sz w:val="21"/>
          <w:szCs w:val="21"/>
        </w:rPr>
        <w:t xml:space="preserve"> </w:t>
      </w:r>
    </w:p>
    <w:p w:rsidR="00DE3837" w:rsidRDefault="00DE3837">
      <w:pPr>
        <w:shd w:val="clear" w:color="auto" w:fill="FFFFFF"/>
        <w:tabs>
          <w:tab w:val="left" w:pos="720"/>
        </w:tabs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3.2    MATERIAŁY WYKORZYSTANE PRZY BUDOWIE PROJEKTOWANEGO </w:t>
      </w:r>
    </w:p>
    <w:p w:rsidR="00E2407D" w:rsidRDefault="00DE3837">
      <w:pPr>
        <w:shd w:val="clear" w:color="auto" w:fill="FFFFFF"/>
        <w:tabs>
          <w:tab w:val="left" w:pos="720"/>
        </w:tabs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    ODWODNIENIA…………………………………………………………………………………….4</w:t>
      </w:r>
      <w:r w:rsidR="001F1987">
        <w:rPr>
          <w:rFonts w:cs="Arial"/>
          <w:color w:val="000000"/>
          <w:sz w:val="21"/>
          <w:szCs w:val="21"/>
        </w:rPr>
        <w:t xml:space="preserve">          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num" w:pos="0"/>
          <w:tab w:val="left" w:pos="13716"/>
          <w:tab w:val="left" w:pos="15144"/>
        </w:tabs>
        <w:suppressAutoHyphens/>
        <w:spacing w:before="0" w:after="0"/>
        <w:ind w:left="13716"/>
        <w:jc w:val="both"/>
        <w:rPr>
          <w:bCs w:val="0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</w:t>
      </w:r>
      <w:r>
        <w:rPr>
          <w:bCs w:val="0"/>
          <w:color w:val="000000"/>
          <w:sz w:val="21"/>
          <w:szCs w:val="21"/>
        </w:rPr>
        <w:t xml:space="preserve"> 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left" w:pos="0"/>
          <w:tab w:val="left" w:pos="1428"/>
        </w:tabs>
        <w:suppressAutoHyphens/>
        <w:spacing w:before="0" w:after="0"/>
        <w:jc w:val="both"/>
        <w:rPr>
          <w:bCs w:val="0"/>
          <w:color w:val="000000"/>
          <w:sz w:val="21"/>
          <w:szCs w:val="21"/>
        </w:rPr>
      </w:pPr>
      <w:r>
        <w:rPr>
          <w:bCs w:val="0"/>
          <w:color w:val="000000"/>
          <w:sz w:val="21"/>
          <w:szCs w:val="21"/>
        </w:rPr>
        <w:t xml:space="preserve">II.   KOPIE UPRAWNIENIEŃ I ZAŚWIADCZEŃ O PRZYNALEŻNOŚCI DO IZBY INŻYNIERÓW 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left" w:pos="0"/>
          <w:tab w:val="left" w:pos="1428"/>
        </w:tabs>
        <w:suppressAutoHyphens/>
        <w:spacing w:before="0" w:after="0"/>
        <w:jc w:val="both"/>
        <w:rPr>
          <w:bCs w:val="0"/>
          <w:color w:val="000000"/>
          <w:sz w:val="21"/>
          <w:szCs w:val="21"/>
        </w:rPr>
      </w:pPr>
      <w:r>
        <w:rPr>
          <w:bCs w:val="0"/>
          <w:color w:val="000000"/>
          <w:sz w:val="21"/>
          <w:szCs w:val="21"/>
        </w:rPr>
        <w:t xml:space="preserve">      BUDOWNICTWA</w:t>
      </w: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num" w:pos="0"/>
          <w:tab w:val="left" w:pos="15840"/>
          <w:tab w:val="left" w:pos="17268"/>
        </w:tabs>
        <w:suppressAutoHyphens/>
        <w:spacing w:before="0" w:after="0"/>
        <w:ind w:left="15840"/>
        <w:jc w:val="both"/>
        <w:rPr>
          <w:color w:val="000000"/>
          <w:sz w:val="21"/>
          <w:szCs w:val="21"/>
        </w:rPr>
      </w:pPr>
    </w:p>
    <w:p w:rsidR="001F1987" w:rsidRDefault="001F1987">
      <w:pPr>
        <w:pStyle w:val="Nagwek3"/>
        <w:widowControl w:val="0"/>
        <w:numPr>
          <w:ilvl w:val="2"/>
          <w:numId w:val="0"/>
        </w:numPr>
        <w:shd w:val="clear" w:color="auto" w:fill="FFFFFF"/>
        <w:tabs>
          <w:tab w:val="left" w:pos="0"/>
          <w:tab w:val="left" w:pos="1428"/>
        </w:tabs>
        <w:suppressAutoHyphens/>
        <w:spacing w:before="0" w:after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III.   RYSUNKI</w:t>
      </w:r>
    </w:p>
    <w:p w:rsidR="001F1987" w:rsidRDefault="001F1987">
      <w:pPr>
        <w:shd w:val="clear" w:color="auto" w:fill="FFFFFF"/>
        <w:tabs>
          <w:tab w:val="left" w:pos="12"/>
        </w:tabs>
        <w:ind w:left="-1416"/>
        <w:jc w:val="both"/>
        <w:rPr>
          <w:rFonts w:cs="Arial"/>
          <w:b/>
          <w:color w:val="000000"/>
          <w:sz w:val="21"/>
          <w:szCs w:val="21"/>
        </w:rPr>
      </w:pPr>
    </w:p>
    <w:tbl>
      <w:tblPr>
        <w:tblW w:w="0" w:type="auto"/>
        <w:tblInd w:w="4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0"/>
        <w:gridCol w:w="5812"/>
        <w:gridCol w:w="1134"/>
      </w:tblGrid>
      <w:tr w:rsidR="007332A6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2A6" w:rsidRPr="001559B8" w:rsidRDefault="007332A6">
            <w:pPr>
              <w:shd w:val="clear" w:color="auto" w:fill="FFFFFF"/>
              <w:snapToGrid w:val="0"/>
              <w:jc w:val="both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2407D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NR </w:t>
            </w:r>
            <w:r w:rsidRPr="001559B8">
              <w:rPr>
                <w:rFonts w:cs="Arial"/>
                <w:b/>
                <w:bCs/>
                <w:color w:val="000000"/>
                <w:sz w:val="19"/>
                <w:szCs w:val="19"/>
              </w:rPr>
              <w:t>RYS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332A6" w:rsidRDefault="007332A6">
            <w:pPr>
              <w:shd w:val="clear" w:color="auto" w:fill="FFFFFF"/>
              <w:snapToGrid w:val="0"/>
              <w:jc w:val="both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TREŚĆ RYSUNKU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A6" w:rsidRDefault="007332A6" w:rsidP="005B57BB">
            <w:pPr>
              <w:pStyle w:val="Nagwek2"/>
              <w:numPr>
                <w:ilvl w:val="1"/>
                <w:numId w:val="0"/>
              </w:numPr>
              <w:shd w:val="clear" w:color="auto" w:fill="FFFFFF"/>
              <w:tabs>
                <w:tab w:val="left" w:pos="0"/>
              </w:tabs>
              <w:snapToGrid w:val="0"/>
              <w:spacing w:before="0" w:after="0"/>
              <w:jc w:val="center"/>
              <w:rPr>
                <w:bCs w:val="0"/>
                <w:color w:val="000000"/>
                <w:sz w:val="19"/>
                <w:szCs w:val="19"/>
              </w:rPr>
            </w:pPr>
            <w:r>
              <w:rPr>
                <w:bCs w:val="0"/>
                <w:color w:val="000000"/>
                <w:sz w:val="19"/>
                <w:szCs w:val="19"/>
              </w:rPr>
              <w:t>SKALA</w:t>
            </w:r>
          </w:p>
        </w:tc>
      </w:tr>
      <w:tr w:rsidR="005B57BB">
        <w:trPr>
          <w:trHeight w:val="232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57BB" w:rsidRDefault="005B57BB" w:rsidP="00692B43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T.1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57BB" w:rsidRDefault="001768DF" w:rsidP="002004EC">
            <w:pPr>
              <w:shd w:val="clear" w:color="auto" w:fill="FFFFFF"/>
              <w:snapToGrid w:val="0"/>
              <w:jc w:val="both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SYTUACJA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7BB" w:rsidRDefault="005B57BB" w:rsidP="005B57BB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1:500</w:t>
            </w:r>
          </w:p>
        </w:tc>
      </w:tr>
      <w:tr w:rsidR="005B57BB" w:rsidTr="00407F17">
        <w:trPr>
          <w:trHeight w:val="232"/>
        </w:trPr>
        <w:tc>
          <w:tcPr>
            <w:tcW w:w="8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B57BB" w:rsidRDefault="005B57BB" w:rsidP="00692B43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T.2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B57BB" w:rsidRDefault="00407F17">
            <w:pPr>
              <w:shd w:val="clear" w:color="auto" w:fill="FFFFFF"/>
              <w:snapToGrid w:val="0"/>
              <w:jc w:val="both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PROFIL</w:t>
            </w:r>
            <w:r w:rsidR="001768DF">
              <w:rPr>
                <w:rFonts w:cs="Arial"/>
                <w:color w:val="000000"/>
                <w:sz w:val="19"/>
                <w:szCs w:val="19"/>
              </w:rPr>
              <w:t xml:space="preserve"> PODŁUŻNY KANAŁU „RA”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57BB" w:rsidRDefault="001768DF" w:rsidP="005B57BB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1:50/50</w:t>
            </w:r>
          </w:p>
        </w:tc>
      </w:tr>
      <w:tr w:rsidR="00407F17" w:rsidTr="00407F17">
        <w:trPr>
          <w:trHeight w:val="232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07F17" w:rsidRDefault="00407F17" w:rsidP="00692B43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T.3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07F17" w:rsidRDefault="00DE3837">
            <w:pPr>
              <w:shd w:val="clear" w:color="auto" w:fill="FFFFFF"/>
              <w:snapToGrid w:val="0"/>
              <w:jc w:val="both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SZEGÓŁ </w:t>
            </w:r>
            <w:r w:rsidR="00407F17">
              <w:rPr>
                <w:rFonts w:cs="Arial"/>
                <w:color w:val="000000"/>
                <w:sz w:val="19"/>
                <w:szCs w:val="19"/>
              </w:rPr>
              <w:t>UŁOŻENIA SĄCZKA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F17" w:rsidRDefault="00DE3837" w:rsidP="005B57BB">
            <w:pPr>
              <w:shd w:val="clear" w:color="auto" w:fill="FFFFFF"/>
              <w:snapToGrid w:val="0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1:50</w:t>
            </w:r>
          </w:p>
        </w:tc>
      </w:tr>
    </w:tbl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Arial"/>
          <w:b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  <w:b/>
          <w:bCs/>
          <w:szCs w:val="22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  <w:b/>
          <w:bCs/>
          <w:szCs w:val="22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  <w:b/>
          <w:bCs/>
          <w:szCs w:val="22"/>
        </w:rPr>
      </w:pPr>
    </w:p>
    <w:p w:rsidR="001F1987" w:rsidRDefault="001F1987">
      <w:pPr>
        <w:shd w:val="clear" w:color="auto" w:fill="FFFFFF"/>
        <w:tabs>
          <w:tab w:val="left" w:pos="7938"/>
        </w:tabs>
        <w:jc w:val="both"/>
        <w:rPr>
          <w:rFonts w:cs="Tahoma"/>
          <w:b/>
          <w:bCs/>
          <w:szCs w:val="22"/>
        </w:rPr>
      </w:pPr>
    </w:p>
    <w:p w:rsidR="001F1987" w:rsidRDefault="001F1987">
      <w:pPr>
        <w:pStyle w:val="Tytu"/>
        <w:shd w:val="clear" w:color="auto" w:fill="FFFFFF"/>
        <w:jc w:val="both"/>
        <w:rPr>
          <w:sz w:val="22"/>
          <w:szCs w:val="22"/>
        </w:rPr>
      </w:pPr>
    </w:p>
    <w:p w:rsidR="001F1987" w:rsidRDefault="001F1987">
      <w:pPr>
        <w:pStyle w:val="Tytu"/>
        <w:shd w:val="clear" w:color="auto" w:fill="FFFFFF"/>
        <w:jc w:val="both"/>
        <w:rPr>
          <w:sz w:val="22"/>
          <w:szCs w:val="22"/>
        </w:rPr>
      </w:pPr>
    </w:p>
    <w:p w:rsidR="001F1987" w:rsidRDefault="001F1987">
      <w:pPr>
        <w:pStyle w:val="Tytu"/>
        <w:shd w:val="clear" w:color="auto" w:fill="FFFFFF"/>
        <w:jc w:val="both"/>
        <w:rPr>
          <w:sz w:val="22"/>
          <w:szCs w:val="22"/>
        </w:rPr>
      </w:pPr>
    </w:p>
    <w:p w:rsidR="001F1987" w:rsidRDefault="001F1987">
      <w:pPr>
        <w:pStyle w:val="Podtytu"/>
        <w:shd w:val="clear" w:color="auto" w:fill="FFFFFF"/>
        <w:jc w:val="both"/>
        <w:rPr>
          <w:b/>
          <w:bCs/>
          <w:sz w:val="22"/>
          <w:szCs w:val="22"/>
        </w:rPr>
      </w:pPr>
    </w:p>
    <w:p w:rsidR="001F1987" w:rsidRDefault="001F1987">
      <w:pPr>
        <w:pStyle w:val="Tekstpodstawowy"/>
        <w:shd w:val="clear" w:color="auto" w:fill="FFFFFF"/>
        <w:jc w:val="both"/>
        <w:rPr>
          <w:rFonts w:cs="Tahoma"/>
          <w:b/>
          <w:bCs/>
          <w:szCs w:val="22"/>
        </w:rPr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768DF" w:rsidRDefault="001768DF" w:rsidP="0074573C">
      <w:pPr>
        <w:pStyle w:val="Tytu"/>
        <w:shd w:val="clear" w:color="auto" w:fill="FFFFFF"/>
        <w:jc w:val="both"/>
      </w:pPr>
    </w:p>
    <w:p w:rsidR="001F1987" w:rsidRDefault="001F1987" w:rsidP="0074573C">
      <w:pPr>
        <w:pStyle w:val="Tytu"/>
        <w:shd w:val="clear" w:color="auto" w:fill="FFFFFF"/>
        <w:jc w:val="both"/>
        <w:rPr>
          <w:sz w:val="22"/>
          <w:szCs w:val="22"/>
        </w:rPr>
      </w:pPr>
      <w:r>
        <w:br/>
      </w:r>
    </w:p>
    <w:p w:rsidR="001768DF" w:rsidRDefault="001768DF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B74017" w:rsidRDefault="00B7401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2F736B" w:rsidRDefault="002F736B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2F736B" w:rsidRDefault="002F736B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F198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1. WSTĘP</w:t>
      </w:r>
    </w:p>
    <w:p w:rsidR="001F1987" w:rsidRDefault="001F1987">
      <w:pPr>
        <w:shd w:val="clear" w:color="auto" w:fill="FFFFFF"/>
        <w:jc w:val="both"/>
        <w:rPr>
          <w:rFonts w:cs="Arial"/>
          <w:b/>
          <w:bCs/>
          <w:sz w:val="22"/>
          <w:szCs w:val="22"/>
        </w:rPr>
      </w:pPr>
    </w:p>
    <w:p w:rsidR="001F198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1.1 PRZEDMIOT OPRACOWANIA</w:t>
      </w:r>
    </w:p>
    <w:p w:rsidR="001F1987" w:rsidRDefault="001F1987">
      <w:pPr>
        <w:shd w:val="clear" w:color="auto" w:fill="FFFFFF"/>
        <w:jc w:val="both"/>
        <w:rPr>
          <w:rFonts w:cs="Arial"/>
          <w:sz w:val="22"/>
          <w:szCs w:val="22"/>
        </w:rPr>
      </w:pPr>
    </w:p>
    <w:p w:rsidR="001F1987" w:rsidRDefault="001F1987">
      <w:pPr>
        <w:shd w:val="clear" w:color="auto" w:fill="FFFFFF"/>
        <w:jc w:val="both"/>
        <w:rPr>
          <w:b/>
        </w:rPr>
      </w:pPr>
      <w:r>
        <w:rPr>
          <w:rFonts w:cs="Arial"/>
          <w:sz w:val="22"/>
          <w:szCs w:val="22"/>
        </w:rPr>
        <w:t xml:space="preserve">Przedmiotem niniejszego opracowania jest </w:t>
      </w:r>
      <w:r w:rsidR="00506569">
        <w:rPr>
          <w:rFonts w:cs="Arial"/>
          <w:sz w:val="22"/>
          <w:szCs w:val="22"/>
        </w:rPr>
        <w:t xml:space="preserve">Projekt </w:t>
      </w:r>
      <w:r w:rsidR="00CF6226">
        <w:rPr>
          <w:rFonts w:cs="Arial"/>
          <w:sz w:val="22"/>
          <w:szCs w:val="22"/>
        </w:rPr>
        <w:t>Wykonawczy</w:t>
      </w:r>
      <w:r w:rsidR="00506569">
        <w:rPr>
          <w:rFonts w:cs="Arial"/>
          <w:sz w:val="22"/>
          <w:szCs w:val="22"/>
        </w:rPr>
        <w:t xml:space="preserve"> </w:t>
      </w:r>
      <w:r w:rsidR="00D8042D">
        <w:rPr>
          <w:rFonts w:cs="Arial"/>
          <w:sz w:val="22"/>
          <w:szCs w:val="22"/>
        </w:rPr>
        <w:t xml:space="preserve">Odwodnienia torowiska które wchodzi zakres zadania: </w:t>
      </w:r>
      <w:r w:rsidR="00596EBD" w:rsidRPr="008719DF">
        <w:rPr>
          <w:b/>
          <w:szCs w:val="24"/>
        </w:rPr>
        <w:t>„</w:t>
      </w:r>
      <w:r w:rsidR="00596EBD">
        <w:rPr>
          <w:rFonts w:cs="Tahoma"/>
          <w:b/>
          <w:bCs/>
          <w:sz w:val="22"/>
          <w:szCs w:val="22"/>
        </w:rPr>
        <w:t>Modernizacja ulicy Bytomskiej od ulicy Chrobrego do ul. Drzymały w Zabrzu</w:t>
      </w:r>
      <w:r w:rsidR="00596EBD" w:rsidRPr="008719DF">
        <w:rPr>
          <w:b/>
        </w:rPr>
        <w:t>”</w:t>
      </w:r>
    </w:p>
    <w:p w:rsidR="00596EBD" w:rsidRDefault="00596EBD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F198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1.2 ZAKRES OPRACOWANIA</w:t>
      </w:r>
    </w:p>
    <w:p w:rsidR="001F198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F1987" w:rsidRDefault="001F1987">
      <w:pPr>
        <w:pStyle w:val="Tekstpodstawowy"/>
        <w:widowControl/>
        <w:suppressAutoHyphens w:val="0"/>
        <w:spacing w:after="0"/>
        <w:jc w:val="both"/>
        <w:rPr>
          <w:rFonts w:eastAsia="Times New Roman" w:cs="Arial"/>
          <w:szCs w:val="22"/>
        </w:rPr>
      </w:pPr>
      <w:r>
        <w:rPr>
          <w:rFonts w:eastAsia="Times New Roman" w:cs="Arial"/>
          <w:szCs w:val="22"/>
        </w:rPr>
        <w:t xml:space="preserve">Projekt ten obejmuje </w:t>
      </w:r>
      <w:r w:rsidR="00D8042D">
        <w:rPr>
          <w:rFonts w:eastAsia="Times New Roman" w:cs="Arial"/>
          <w:szCs w:val="22"/>
        </w:rPr>
        <w:t xml:space="preserve">odwodnienie </w:t>
      </w:r>
      <w:r w:rsidR="00AF4F2B">
        <w:rPr>
          <w:rFonts w:eastAsia="Times New Roman" w:cs="Arial"/>
          <w:szCs w:val="22"/>
        </w:rPr>
        <w:t>dwutorowego odcinka</w:t>
      </w:r>
      <w:r w:rsidR="00371B2B">
        <w:rPr>
          <w:rFonts w:eastAsia="Times New Roman" w:cs="Arial"/>
          <w:szCs w:val="22"/>
        </w:rPr>
        <w:t xml:space="preserve"> torowiska tramwajowego </w:t>
      </w:r>
      <w:r w:rsidR="00596EBD">
        <w:rPr>
          <w:rFonts w:eastAsia="Times New Roman" w:cs="Arial"/>
          <w:szCs w:val="22"/>
        </w:rPr>
        <w:t xml:space="preserve">zlokalizowanego w jezdni ulicy Bytomskiej w Zabrzu, na odcinku </w:t>
      </w:r>
      <w:r w:rsidR="00371B2B">
        <w:rPr>
          <w:rFonts w:eastAsia="Times New Roman" w:cs="Arial"/>
          <w:szCs w:val="22"/>
        </w:rPr>
        <w:t>od</w:t>
      </w:r>
      <w:r w:rsidR="00AF4F2B" w:rsidRPr="00AF4F2B">
        <w:rPr>
          <w:rFonts w:eastAsia="Times New Roman" w:cs="Arial"/>
          <w:szCs w:val="22"/>
        </w:rPr>
        <w:t xml:space="preserve"> </w:t>
      </w:r>
      <w:r w:rsidR="00596EBD">
        <w:rPr>
          <w:rFonts w:eastAsia="Times New Roman" w:cs="Arial"/>
          <w:szCs w:val="22"/>
        </w:rPr>
        <w:t>ulicy Chrobrego do ulicy Drzymały, wraz z tarczami skrzyżowań z tymi ulicami</w:t>
      </w:r>
      <w:r w:rsidR="00AF4F2B">
        <w:rPr>
          <w:rFonts w:eastAsia="Times New Roman" w:cs="Arial"/>
          <w:szCs w:val="22"/>
        </w:rPr>
        <w:t xml:space="preserve">, łącznie </w:t>
      </w:r>
      <w:r w:rsidR="00596EBD">
        <w:rPr>
          <w:rFonts w:eastAsia="Times New Roman" w:cs="Arial"/>
          <w:szCs w:val="22"/>
        </w:rPr>
        <w:t>465,605 m</w:t>
      </w:r>
      <w:r w:rsidR="00AF4F2B">
        <w:rPr>
          <w:rFonts w:eastAsia="Times New Roman" w:cs="Arial"/>
          <w:szCs w:val="22"/>
        </w:rPr>
        <w:t xml:space="preserve"> podwójnego toru.</w:t>
      </w:r>
      <w:r w:rsidR="002A7CD0">
        <w:rPr>
          <w:rFonts w:eastAsia="Times New Roman" w:cs="Arial"/>
          <w:szCs w:val="22"/>
        </w:rPr>
        <w:tab/>
      </w:r>
      <w:r w:rsidR="00AF4F2B">
        <w:rPr>
          <w:rFonts w:eastAsia="Times New Roman" w:cs="Arial"/>
          <w:szCs w:val="22"/>
        </w:rPr>
        <w:t xml:space="preserve"> </w:t>
      </w:r>
    </w:p>
    <w:p w:rsidR="001F1987" w:rsidRDefault="001F1987">
      <w:pPr>
        <w:jc w:val="both"/>
        <w:rPr>
          <w:rFonts w:cs="Arial"/>
          <w:b/>
          <w:bCs/>
          <w:sz w:val="22"/>
          <w:szCs w:val="22"/>
        </w:rPr>
      </w:pPr>
    </w:p>
    <w:p w:rsidR="001F198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1.3 PODSTAWA PROJEKTOWANIA</w:t>
      </w:r>
    </w:p>
    <w:p w:rsidR="001F1987" w:rsidRDefault="001F1987">
      <w:pPr>
        <w:shd w:val="clear" w:color="auto" w:fill="FFFFFF"/>
        <w:jc w:val="both"/>
        <w:rPr>
          <w:rFonts w:cs="Arial"/>
          <w:sz w:val="22"/>
          <w:szCs w:val="22"/>
        </w:rPr>
      </w:pPr>
    </w:p>
    <w:p w:rsidR="001F1987" w:rsidRDefault="001F1987" w:rsidP="00D8042D">
      <w:pPr>
        <w:shd w:val="clear" w:color="auto" w:fill="FFFFFF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1.3.1 Wytyczne techniczne projektowania, </w:t>
      </w:r>
      <w:r w:rsidR="00D8042D">
        <w:rPr>
          <w:rFonts w:cs="Arial"/>
          <w:sz w:val="22"/>
          <w:szCs w:val="22"/>
        </w:rPr>
        <w:t>odwodnienia.</w:t>
      </w:r>
    </w:p>
    <w:p w:rsidR="001F1987" w:rsidRPr="00D8042D" w:rsidRDefault="001F1987" w:rsidP="00D8042D">
      <w:pPr>
        <w:pStyle w:val="Akapitzlist"/>
        <w:spacing w:after="0"/>
        <w:ind w:left="0"/>
        <w:rPr>
          <w:rFonts w:ascii="Arial" w:hAnsi="Arial" w:cs="Arial"/>
        </w:rPr>
      </w:pPr>
      <w:r w:rsidRPr="00D8042D">
        <w:rPr>
          <w:rFonts w:ascii="Arial" w:hAnsi="Arial" w:cs="Arial"/>
        </w:rPr>
        <w:t xml:space="preserve">1.3.2 </w:t>
      </w:r>
      <w:r w:rsidR="00D8042D" w:rsidRPr="00D8042D">
        <w:rPr>
          <w:rFonts w:ascii="Arial" w:hAnsi="Arial" w:cs="Arial"/>
        </w:rPr>
        <w:t>Rozporządzenie Ministra i Gospodarki Przestrzennej i Budownictwa z dnia 01.11.1993r. w sprawie bezpieczeństwa higieny pracy przy eksploatacji, remontowych i ko</w:t>
      </w:r>
      <w:r w:rsidR="00D8042D">
        <w:rPr>
          <w:rFonts w:ascii="Arial" w:hAnsi="Arial" w:cs="Arial"/>
        </w:rPr>
        <w:t>nserwacji sieci kanalizacyjnych.</w:t>
      </w:r>
    </w:p>
    <w:p w:rsidR="00D8042D" w:rsidRPr="00D8042D" w:rsidRDefault="001F1987" w:rsidP="00D8042D">
      <w:pPr>
        <w:pStyle w:val="Akapitzlist"/>
        <w:ind w:left="0"/>
        <w:rPr>
          <w:rFonts w:ascii="Arial" w:hAnsi="Arial" w:cs="Arial"/>
        </w:rPr>
      </w:pPr>
      <w:r w:rsidRPr="00D8042D">
        <w:rPr>
          <w:rFonts w:ascii="Arial" w:hAnsi="Arial" w:cs="Arial"/>
        </w:rPr>
        <w:t xml:space="preserve">1.3.3 </w:t>
      </w:r>
      <w:r w:rsidR="00D8042D" w:rsidRPr="00D8042D">
        <w:rPr>
          <w:rFonts w:ascii="Arial" w:hAnsi="Arial" w:cs="Arial"/>
        </w:rPr>
        <w:t>Katalog Budownictwa.</w:t>
      </w:r>
    </w:p>
    <w:p w:rsidR="001F198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1.4 MATERIAŁY WYJŚCIOWE DO PROJEKTOWANIA</w:t>
      </w:r>
    </w:p>
    <w:p w:rsidR="001F198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F1987" w:rsidRDefault="001F1987">
      <w:pPr>
        <w:shd w:val="clear" w:color="auto" w:fill="FFFFFF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1.4.1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Mapa zasadnicza w skali 1: 500.</w:t>
      </w:r>
    </w:p>
    <w:p w:rsidR="001F1987" w:rsidRDefault="001F1987">
      <w:pPr>
        <w:shd w:val="clear" w:color="auto" w:fill="FFFFFF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1.4.2 Pomiary sytuacyjno-wysokościowe wykonane przez OPTIMA BG</w:t>
      </w:r>
      <w:r w:rsidR="001E1C31">
        <w:rPr>
          <w:rFonts w:cs="Arial"/>
          <w:sz w:val="22"/>
          <w:szCs w:val="22"/>
        </w:rPr>
        <w:t xml:space="preserve"> w m-cu </w:t>
      </w:r>
      <w:r w:rsidR="00AA1685">
        <w:rPr>
          <w:rFonts w:cs="Arial"/>
          <w:sz w:val="22"/>
          <w:szCs w:val="22"/>
        </w:rPr>
        <w:t xml:space="preserve">grudniu </w:t>
      </w:r>
      <w:r w:rsidR="001E1C31">
        <w:rPr>
          <w:rFonts w:cs="Arial"/>
          <w:sz w:val="22"/>
          <w:szCs w:val="22"/>
        </w:rPr>
        <w:t>2009 r</w:t>
      </w:r>
      <w:r>
        <w:rPr>
          <w:rFonts w:cs="Arial"/>
          <w:sz w:val="22"/>
          <w:szCs w:val="22"/>
        </w:rPr>
        <w:t>.</w:t>
      </w:r>
    </w:p>
    <w:p w:rsidR="001F1987" w:rsidRDefault="001F1987">
      <w:pPr>
        <w:shd w:val="clear" w:color="auto" w:fill="FFFFFF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1.4.3 Wizje lokalne w terenie.</w:t>
      </w:r>
    </w:p>
    <w:p w:rsidR="001F198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F1987" w:rsidRDefault="001F1987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1.5 PRZYJĘTE OZNACZENIA</w:t>
      </w:r>
    </w:p>
    <w:p w:rsidR="001F1987" w:rsidRDefault="001F1987">
      <w:pPr>
        <w:shd w:val="clear" w:color="auto" w:fill="FFFFFF"/>
        <w:jc w:val="both"/>
        <w:rPr>
          <w:rFonts w:cs="Arial"/>
          <w:sz w:val="22"/>
          <w:szCs w:val="22"/>
        </w:rPr>
      </w:pPr>
    </w:p>
    <w:p w:rsidR="001F1987" w:rsidRDefault="00D8042D">
      <w:pPr>
        <w:shd w:val="clear" w:color="auto" w:fill="FFFFFF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Oznaczenia </w:t>
      </w:r>
    </w:p>
    <w:p w:rsidR="00C41D57" w:rsidRDefault="00C41D57">
      <w:pPr>
        <w:shd w:val="clear" w:color="auto" w:fill="FFFFFF"/>
        <w:jc w:val="both"/>
        <w:rPr>
          <w:rFonts w:cs="Arial"/>
          <w:sz w:val="22"/>
          <w:szCs w:val="22"/>
        </w:rPr>
      </w:pPr>
    </w:p>
    <w:p w:rsidR="001F1987" w:rsidRDefault="00C41D57" w:rsidP="00D8042D">
      <w:pPr>
        <w:shd w:val="clear" w:color="auto" w:fill="FFFFFF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1.5.1 </w:t>
      </w:r>
      <w:r w:rsidR="00D8042D">
        <w:rPr>
          <w:rFonts w:cs="Arial"/>
          <w:sz w:val="22"/>
          <w:szCs w:val="22"/>
        </w:rPr>
        <w:t>Kanał odprowadzający wody opadowe do  istniejącej kanalizacji miejskiej „RA”</w:t>
      </w:r>
    </w:p>
    <w:p w:rsidR="00D8042D" w:rsidRDefault="00D8042D" w:rsidP="00D8042D">
      <w:pPr>
        <w:shd w:val="clear" w:color="auto" w:fill="FFFFFF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1.5.2. Studz</w:t>
      </w:r>
      <w:r w:rsidR="000401C3">
        <w:rPr>
          <w:rFonts w:cs="Arial"/>
          <w:sz w:val="22"/>
          <w:szCs w:val="22"/>
        </w:rPr>
        <w:t>ienka kanalizacyjna osadowa So01</w:t>
      </w:r>
    </w:p>
    <w:p w:rsidR="00D8042D" w:rsidRDefault="00D8042D" w:rsidP="00D8042D">
      <w:pPr>
        <w:shd w:val="clear" w:color="auto" w:fill="FFFFFF"/>
        <w:jc w:val="both"/>
      </w:pPr>
      <w:r>
        <w:rPr>
          <w:rFonts w:cs="Arial"/>
          <w:sz w:val="22"/>
          <w:szCs w:val="22"/>
        </w:rPr>
        <w:t>1.5.3. Płyta odwadniająca torowis</w:t>
      </w:r>
      <w:r w:rsidR="003F7C60">
        <w:rPr>
          <w:rFonts w:cs="Arial"/>
          <w:sz w:val="22"/>
          <w:szCs w:val="22"/>
        </w:rPr>
        <w:t>ko VK0</w:t>
      </w:r>
      <w:r>
        <w:rPr>
          <w:rFonts w:cs="Arial"/>
          <w:sz w:val="22"/>
          <w:szCs w:val="22"/>
        </w:rPr>
        <w:t>8s</w:t>
      </w:r>
    </w:p>
    <w:p w:rsidR="001E1C31" w:rsidRDefault="001E1C31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F1987" w:rsidRDefault="001F198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2. PODSTAWOWE DANE WYJŚCIOWE</w:t>
      </w:r>
    </w:p>
    <w:p w:rsidR="001F1987" w:rsidRDefault="001F198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F1987" w:rsidRDefault="001F198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2.1 OPIS STANU ISTNIEJĄCEGO</w:t>
      </w:r>
    </w:p>
    <w:p w:rsidR="001F1987" w:rsidRDefault="001F198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BE7FEE" w:rsidRDefault="00BE7FEE" w:rsidP="00D42007">
      <w:pPr>
        <w:shd w:val="clear" w:color="auto" w:fill="FFFFFF"/>
        <w:tabs>
          <w:tab w:val="left" w:pos="720"/>
        </w:tabs>
        <w:ind w:left="284" w:right="-8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 całej długości odcinka tory wykonane są z szyn tramwajowych</w:t>
      </w:r>
      <w:r w:rsidR="00D4200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180S</w:t>
      </w:r>
      <w:r w:rsidR="00D42007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="00D42007">
        <w:rPr>
          <w:rFonts w:cs="Arial"/>
          <w:sz w:val="22"/>
          <w:szCs w:val="22"/>
        </w:rPr>
        <w:t>Zabudowa torów , międzytorza oraz powierzchni przy zewnętrznych szynach wykonane są z prefabrykowanych płyt tramwajowych EPT. do krawędzi płyt z obu stron przylegają jezdnie ulicy Bytomskiej wykonane z mieszanek mineralno-bitumicznych. Tory wykazują deformacje zarówno w płaszczyźnie poziomej jak i pionowej. Płyty miejscowo spękane i wysadzone nad powierzchnię toczną główki szyn. Szczeliny między płytami nie wypełnione, nie zabezpieczają przed penetracją wody w głąb konstrukcji toru.</w:t>
      </w:r>
    </w:p>
    <w:p w:rsidR="00476648" w:rsidRDefault="00476648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7A4B8D" w:rsidRDefault="007A4B8D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7A4B8D" w:rsidRDefault="007A4B8D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476648" w:rsidRPr="007A4B8D" w:rsidRDefault="00D4200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</w:rPr>
      </w:pPr>
      <w:r w:rsidRPr="007A4B8D">
        <w:rPr>
          <w:rFonts w:cs="Arial"/>
          <w:b/>
          <w:bCs/>
          <w:i/>
          <w:iCs/>
          <w:sz w:val="22"/>
          <w:szCs w:val="22"/>
        </w:rPr>
        <w:t xml:space="preserve">        </w:t>
      </w:r>
      <w:r w:rsidR="007A4B8D" w:rsidRPr="007A4B8D">
        <w:rPr>
          <w:rFonts w:cs="Arial"/>
          <w:b/>
          <w:bCs/>
          <w:i/>
          <w:iCs/>
          <w:sz w:val="22"/>
          <w:szCs w:val="22"/>
        </w:rPr>
        <w:t xml:space="preserve">  </w:t>
      </w:r>
      <w:r w:rsidRPr="007A4B8D">
        <w:rPr>
          <w:rFonts w:cs="Arial"/>
          <w:b/>
          <w:bCs/>
          <w:i/>
          <w:iCs/>
          <w:sz w:val="22"/>
          <w:szCs w:val="22"/>
        </w:rPr>
        <w:t xml:space="preserve"> </w:t>
      </w:r>
      <w:r w:rsidR="00476648" w:rsidRPr="007A4B8D">
        <w:rPr>
          <w:rFonts w:cs="Arial"/>
          <w:b/>
          <w:bCs/>
          <w:i/>
          <w:iCs/>
          <w:sz w:val="22"/>
          <w:szCs w:val="22"/>
        </w:rPr>
        <w:t xml:space="preserve">   </w:t>
      </w:r>
    </w:p>
    <w:p w:rsidR="00795C11" w:rsidRDefault="00795C11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</w:rPr>
      </w:pPr>
    </w:p>
    <w:p w:rsidR="002F736B" w:rsidRPr="007A4B8D" w:rsidRDefault="002F736B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</w:rPr>
      </w:pPr>
    </w:p>
    <w:p w:rsidR="00B74017" w:rsidRPr="00407F17" w:rsidRDefault="0010171F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</w:rPr>
      </w:pPr>
      <w:r w:rsidRPr="007A4B8D">
        <w:rPr>
          <w:rFonts w:cs="Arial"/>
          <w:b/>
          <w:bCs/>
          <w:i/>
          <w:iCs/>
          <w:sz w:val="22"/>
          <w:szCs w:val="22"/>
        </w:rPr>
        <w:t xml:space="preserve">              </w:t>
      </w:r>
      <w:r w:rsidR="00407F17">
        <w:rPr>
          <w:rFonts w:cs="Arial"/>
          <w:b/>
          <w:bCs/>
          <w:i/>
          <w:iCs/>
          <w:sz w:val="22"/>
          <w:szCs w:val="22"/>
          <w:u w:val="single"/>
        </w:rPr>
        <w:t xml:space="preserve">  </w:t>
      </w:r>
      <w:r>
        <w:rPr>
          <w:rFonts w:cs="Arial"/>
          <w:b/>
          <w:bCs/>
          <w:i/>
          <w:iCs/>
          <w:sz w:val="22"/>
          <w:szCs w:val="22"/>
          <w:u w:val="single"/>
        </w:rPr>
        <w:t xml:space="preserve">        </w:t>
      </w:r>
      <w:r w:rsidR="00B74017" w:rsidRPr="00B74017">
        <w:rPr>
          <w:rFonts w:cs="Arial"/>
          <w:b/>
          <w:bCs/>
          <w:i/>
          <w:iCs/>
          <w:sz w:val="22"/>
          <w:szCs w:val="22"/>
        </w:rPr>
        <w:t xml:space="preserve">                                       </w:t>
      </w:r>
      <w:r w:rsidRPr="00B74017">
        <w:rPr>
          <w:rFonts w:cs="Arial"/>
          <w:b/>
          <w:bCs/>
          <w:i/>
          <w:iCs/>
          <w:sz w:val="22"/>
          <w:szCs w:val="22"/>
        </w:rPr>
        <w:t xml:space="preserve">         </w:t>
      </w:r>
      <w:r w:rsidR="00B153AE" w:rsidRPr="00B74017">
        <w:rPr>
          <w:rFonts w:cs="Arial"/>
          <w:b/>
          <w:bCs/>
          <w:i/>
          <w:iCs/>
          <w:sz w:val="22"/>
          <w:szCs w:val="22"/>
        </w:rPr>
        <w:t xml:space="preserve">         </w:t>
      </w:r>
      <w:r w:rsidRPr="00B74017">
        <w:rPr>
          <w:rFonts w:cs="Arial"/>
          <w:b/>
          <w:bCs/>
          <w:i/>
          <w:iCs/>
          <w:sz w:val="22"/>
          <w:szCs w:val="22"/>
        </w:rPr>
        <w:t xml:space="preserve">   </w:t>
      </w:r>
    </w:p>
    <w:p w:rsidR="00B74017" w:rsidRDefault="00B74017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2F736B" w:rsidRDefault="002F736B" w:rsidP="001768DF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2F736B" w:rsidRDefault="002F736B" w:rsidP="001768DF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1768DF" w:rsidRDefault="001768DF" w:rsidP="001768DF">
      <w:pPr>
        <w:shd w:val="clear" w:color="auto" w:fill="FFFFFF"/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3. ROZWIĄZANIA KONSTRUKCYJNE</w:t>
      </w:r>
    </w:p>
    <w:p w:rsidR="0010171F" w:rsidRDefault="0010171F" w:rsidP="0010171F">
      <w:pPr>
        <w:shd w:val="clear" w:color="auto" w:fill="FFFFFF"/>
        <w:tabs>
          <w:tab w:val="left" w:pos="720"/>
        </w:tabs>
        <w:jc w:val="both"/>
        <w:rPr>
          <w:rFonts w:cs="Arial"/>
          <w:sz w:val="22"/>
          <w:szCs w:val="22"/>
        </w:rPr>
      </w:pPr>
    </w:p>
    <w:p w:rsidR="001F1987" w:rsidRDefault="001768DF" w:rsidP="0010171F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3.1.</w:t>
      </w:r>
      <w:r w:rsidR="003F7C60">
        <w:rPr>
          <w:rFonts w:cs="Arial"/>
          <w:b/>
          <w:bCs/>
          <w:i/>
          <w:iCs/>
          <w:sz w:val="22"/>
          <w:szCs w:val="22"/>
          <w:u w:val="single"/>
        </w:rPr>
        <w:t xml:space="preserve"> PROJEKTOWANE ODWODNIENIE TOROWISKA</w:t>
      </w:r>
    </w:p>
    <w:p w:rsidR="003F7C60" w:rsidRDefault="003F7C60" w:rsidP="0010171F">
      <w:pPr>
        <w:shd w:val="clear" w:color="auto" w:fill="FFFFFF"/>
        <w:tabs>
          <w:tab w:val="left" w:pos="720"/>
        </w:tabs>
        <w:jc w:val="both"/>
        <w:rPr>
          <w:rFonts w:cs="Arial"/>
          <w:b/>
          <w:bCs/>
          <w:i/>
          <w:iCs/>
          <w:sz w:val="22"/>
          <w:szCs w:val="22"/>
          <w:u w:val="single"/>
        </w:rPr>
      </w:pPr>
    </w:p>
    <w:p w:rsidR="003F7C60" w:rsidRDefault="003F7C60" w:rsidP="003F7C60">
      <w:pPr>
        <w:shd w:val="clear" w:color="auto" w:fill="FFFFFF"/>
        <w:rPr>
          <w:rFonts w:cs="Tahoma"/>
          <w:sz w:val="22"/>
          <w:szCs w:val="22"/>
        </w:rPr>
      </w:pPr>
      <w:r w:rsidRPr="00E8469A">
        <w:rPr>
          <w:rFonts w:eastAsia="Lucida Sans Unicode" w:cs="Tahoma"/>
          <w:b/>
          <w:i/>
          <w:color w:val="000000"/>
          <w:sz w:val="22"/>
          <w:szCs w:val="22"/>
        </w:rPr>
        <w:t xml:space="preserve">       </w:t>
      </w:r>
      <w:r w:rsidRPr="00E8469A">
        <w:rPr>
          <w:rFonts w:cs="Tahoma"/>
          <w:sz w:val="22"/>
          <w:szCs w:val="22"/>
        </w:rPr>
        <w:t>Na odcink</w:t>
      </w:r>
      <w:r>
        <w:rPr>
          <w:rFonts w:cs="Tahoma"/>
          <w:sz w:val="22"/>
          <w:szCs w:val="22"/>
        </w:rPr>
        <w:t xml:space="preserve">u </w:t>
      </w:r>
      <w:r w:rsidRPr="00E8469A">
        <w:rPr>
          <w:rFonts w:cs="Tahoma"/>
          <w:sz w:val="22"/>
          <w:szCs w:val="22"/>
        </w:rPr>
        <w:t>torowisk</w:t>
      </w:r>
      <w:r>
        <w:rPr>
          <w:rFonts w:cs="Tahoma"/>
          <w:sz w:val="22"/>
          <w:szCs w:val="22"/>
        </w:rPr>
        <w:t>a</w:t>
      </w:r>
      <w:r w:rsidRPr="00E8469A">
        <w:rPr>
          <w:rFonts w:cs="Tahoma"/>
          <w:sz w:val="22"/>
          <w:szCs w:val="22"/>
        </w:rPr>
        <w:t xml:space="preserve"> objęty</w:t>
      </w:r>
      <w:r>
        <w:rPr>
          <w:rFonts w:cs="Tahoma"/>
          <w:sz w:val="22"/>
          <w:szCs w:val="22"/>
        </w:rPr>
        <w:t>m</w:t>
      </w:r>
      <w:r w:rsidRPr="00E8469A">
        <w:rPr>
          <w:rFonts w:cs="Tahoma"/>
          <w:sz w:val="22"/>
          <w:szCs w:val="22"/>
        </w:rPr>
        <w:t xml:space="preserve"> niniejszym opracowaniem zaprojektowano dwa rodzaje </w:t>
      </w:r>
    </w:p>
    <w:p w:rsidR="003F7C60" w:rsidRPr="00E8469A" w:rsidRDefault="003F7C60" w:rsidP="003F7C60">
      <w:pPr>
        <w:shd w:val="clear" w:color="auto" w:fill="FFFFFF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   odwod</w:t>
      </w:r>
      <w:r w:rsidRPr="00E8469A">
        <w:rPr>
          <w:rFonts w:cs="Tahoma"/>
          <w:sz w:val="22"/>
          <w:szCs w:val="22"/>
        </w:rPr>
        <w:t>nienia torów:</w:t>
      </w:r>
    </w:p>
    <w:p w:rsidR="003F7C60" w:rsidRPr="00E8469A" w:rsidRDefault="003F7C60" w:rsidP="003F7C60">
      <w:pPr>
        <w:widowControl w:val="0"/>
        <w:numPr>
          <w:ilvl w:val="0"/>
          <w:numId w:val="25"/>
        </w:numPr>
        <w:shd w:val="clear" w:color="auto" w:fill="FFFFFF"/>
        <w:tabs>
          <w:tab w:val="left" w:pos="720"/>
        </w:tabs>
        <w:suppressAutoHyphens/>
        <w:ind w:hanging="894"/>
        <w:rPr>
          <w:rFonts w:cs="Tahoma"/>
          <w:sz w:val="22"/>
          <w:szCs w:val="22"/>
        </w:rPr>
      </w:pPr>
      <w:r w:rsidRPr="00E8469A">
        <w:rPr>
          <w:rFonts w:cs="Tahoma"/>
          <w:sz w:val="22"/>
          <w:szCs w:val="22"/>
        </w:rPr>
        <w:t xml:space="preserve">odwodnienie powierzchniowe, gdzie przewiduje się </w:t>
      </w:r>
      <w:r w:rsidRPr="00E8469A">
        <w:rPr>
          <w:sz w:val="22"/>
          <w:szCs w:val="22"/>
        </w:rPr>
        <w:t xml:space="preserve">powierzchniowy spływ wód zgodnie </w:t>
      </w:r>
    </w:p>
    <w:p w:rsidR="003F7C60" w:rsidRDefault="003F7C60" w:rsidP="003F7C60">
      <w:pPr>
        <w:shd w:val="clear" w:color="auto" w:fill="FFFFFF"/>
        <w:tabs>
          <w:tab w:val="left" w:pos="720"/>
        </w:tabs>
        <w:ind w:left="360"/>
        <w:rPr>
          <w:rFonts w:cs="Tahoma"/>
          <w:sz w:val="22"/>
          <w:szCs w:val="22"/>
        </w:rPr>
      </w:pPr>
      <w:r w:rsidRPr="00E8469A">
        <w:rPr>
          <w:sz w:val="22"/>
          <w:szCs w:val="22"/>
        </w:rPr>
        <w:t xml:space="preserve">      ze spadkiem niwelety, oraz ukształtowaniem nawierzchni </w:t>
      </w:r>
      <w:r>
        <w:rPr>
          <w:sz w:val="22"/>
          <w:szCs w:val="22"/>
        </w:rPr>
        <w:t xml:space="preserve">torowiska i </w:t>
      </w:r>
      <w:r w:rsidRPr="00E8469A">
        <w:rPr>
          <w:sz w:val="22"/>
          <w:szCs w:val="22"/>
        </w:rPr>
        <w:t xml:space="preserve">jezdni, </w:t>
      </w:r>
    </w:p>
    <w:p w:rsidR="003F7C60" w:rsidRDefault="003F7C60" w:rsidP="003F7C60">
      <w:pPr>
        <w:numPr>
          <w:ilvl w:val="0"/>
          <w:numId w:val="25"/>
        </w:numPr>
        <w:shd w:val="clear" w:color="auto" w:fill="FFFFFF"/>
        <w:tabs>
          <w:tab w:val="left" w:pos="720"/>
        </w:tabs>
        <w:ind w:hanging="894"/>
        <w:rPr>
          <w:rFonts w:cs="Tahoma"/>
          <w:sz w:val="22"/>
          <w:szCs w:val="22"/>
        </w:rPr>
      </w:pPr>
      <w:r w:rsidRPr="00E8469A">
        <w:rPr>
          <w:rFonts w:cs="Tahoma"/>
          <w:sz w:val="22"/>
          <w:szCs w:val="22"/>
        </w:rPr>
        <w:t xml:space="preserve">odwodnienie liniowe </w:t>
      </w:r>
      <w:r>
        <w:rPr>
          <w:rFonts w:cs="Tahoma"/>
          <w:sz w:val="22"/>
          <w:szCs w:val="22"/>
        </w:rPr>
        <w:t xml:space="preserve">wykonane z torowych płyt odwadniających VK08s </w:t>
      </w:r>
      <w:r w:rsidRPr="00E8469A">
        <w:rPr>
          <w:rFonts w:cs="Tahoma"/>
          <w:sz w:val="22"/>
          <w:szCs w:val="22"/>
        </w:rPr>
        <w:t>we wklęsły</w:t>
      </w:r>
      <w:r>
        <w:rPr>
          <w:rFonts w:cs="Tahoma"/>
          <w:sz w:val="22"/>
          <w:szCs w:val="22"/>
        </w:rPr>
        <w:t>m</w:t>
      </w:r>
    </w:p>
    <w:p w:rsidR="003F7C60" w:rsidRDefault="003F7C60" w:rsidP="003F7C60">
      <w:pPr>
        <w:shd w:val="clear" w:color="auto" w:fill="FFFFFF"/>
        <w:tabs>
          <w:tab w:val="left" w:pos="720"/>
        </w:tabs>
        <w:ind w:left="426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 </w:t>
      </w:r>
      <w:r w:rsidRPr="00E8469A">
        <w:rPr>
          <w:rFonts w:cs="Tahoma"/>
          <w:sz w:val="22"/>
          <w:szCs w:val="22"/>
        </w:rPr>
        <w:t>zało</w:t>
      </w:r>
      <w:r>
        <w:rPr>
          <w:rFonts w:cs="Tahoma"/>
          <w:sz w:val="22"/>
          <w:szCs w:val="22"/>
        </w:rPr>
        <w:t>mie</w:t>
      </w:r>
      <w:r w:rsidRPr="00E8469A">
        <w:rPr>
          <w:rFonts w:cs="Tahoma"/>
          <w:sz w:val="22"/>
          <w:szCs w:val="22"/>
        </w:rPr>
        <w:t xml:space="preserve"> niwelety [minimum], w następujących lokalizacjach:</w:t>
      </w:r>
    </w:p>
    <w:p w:rsidR="001768DF" w:rsidRPr="00E8469A" w:rsidRDefault="001768DF" w:rsidP="003F7C60">
      <w:pPr>
        <w:shd w:val="clear" w:color="auto" w:fill="FFFFFF"/>
        <w:tabs>
          <w:tab w:val="left" w:pos="720"/>
        </w:tabs>
        <w:ind w:left="426"/>
        <w:rPr>
          <w:rFonts w:cs="Tahoma"/>
          <w:sz w:val="22"/>
          <w:szCs w:val="22"/>
        </w:rPr>
      </w:pPr>
    </w:p>
    <w:p w:rsidR="003F7C60" w:rsidRPr="00E8469A" w:rsidRDefault="003F7C60" w:rsidP="003F7C60">
      <w:pPr>
        <w:ind w:left="1608" w:hanging="900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</w:t>
      </w:r>
      <w:r w:rsidRPr="00E8469A">
        <w:rPr>
          <w:rFonts w:cs="Tahoma"/>
          <w:sz w:val="22"/>
          <w:szCs w:val="22"/>
        </w:rPr>
        <w:t xml:space="preserve">                                        Tor  A                                 Tor B</w:t>
      </w:r>
    </w:p>
    <w:p w:rsidR="001768DF" w:rsidRDefault="003F7C60" w:rsidP="003F7C60">
      <w:pPr>
        <w:ind w:left="1800" w:hanging="900"/>
        <w:rPr>
          <w:rFonts w:cs="Tahoma"/>
          <w:sz w:val="22"/>
          <w:szCs w:val="22"/>
        </w:rPr>
      </w:pPr>
      <w:r w:rsidRPr="00E8469A">
        <w:rPr>
          <w:rFonts w:cs="Tahoma"/>
          <w:sz w:val="22"/>
          <w:szCs w:val="22"/>
        </w:rPr>
        <w:t xml:space="preserve">                     km:         </w:t>
      </w:r>
      <w:r>
        <w:rPr>
          <w:rFonts w:cs="Tahoma"/>
          <w:sz w:val="22"/>
          <w:szCs w:val="22"/>
        </w:rPr>
        <w:t>4+52,967</w:t>
      </w:r>
      <w:r w:rsidRPr="00E8469A">
        <w:rPr>
          <w:rFonts w:cs="Tahoma"/>
          <w:sz w:val="22"/>
          <w:szCs w:val="22"/>
        </w:rPr>
        <w:t xml:space="preserve">                          </w:t>
      </w:r>
      <w:r>
        <w:rPr>
          <w:rFonts w:cs="Tahoma"/>
          <w:sz w:val="22"/>
          <w:szCs w:val="22"/>
        </w:rPr>
        <w:t>4+52,255</w:t>
      </w:r>
      <w:r w:rsidRPr="00E8469A">
        <w:rPr>
          <w:rFonts w:cs="Tahoma"/>
          <w:sz w:val="22"/>
          <w:szCs w:val="22"/>
        </w:rPr>
        <w:t xml:space="preserve">          </w:t>
      </w:r>
    </w:p>
    <w:p w:rsidR="003F7C60" w:rsidRPr="002A6B6B" w:rsidRDefault="003F7C60" w:rsidP="003F7C60">
      <w:pPr>
        <w:ind w:left="1800" w:hanging="900"/>
        <w:rPr>
          <w:rFonts w:cs="Tahoma"/>
          <w:sz w:val="22"/>
          <w:szCs w:val="22"/>
        </w:rPr>
      </w:pPr>
      <w:r w:rsidRPr="002A6B6B">
        <w:rPr>
          <w:rFonts w:cs="Tahoma"/>
          <w:sz w:val="22"/>
          <w:szCs w:val="22"/>
        </w:rPr>
        <w:t xml:space="preserve">                                      </w:t>
      </w:r>
    </w:p>
    <w:p w:rsidR="003F7C60" w:rsidRDefault="003F7C60" w:rsidP="003F7C60">
      <w:pPr>
        <w:rPr>
          <w:sz w:val="22"/>
          <w:szCs w:val="22"/>
        </w:rPr>
      </w:pPr>
      <w:r w:rsidRPr="002A6B6B">
        <w:rPr>
          <w:sz w:val="22"/>
          <w:szCs w:val="22"/>
        </w:rPr>
        <w:t xml:space="preserve">      Płyty odwadniające podłączone do</w:t>
      </w:r>
      <w:r w:rsidR="00DE3837">
        <w:rPr>
          <w:sz w:val="22"/>
          <w:szCs w:val="22"/>
        </w:rPr>
        <w:t xml:space="preserve"> istniejącej miejskiej </w:t>
      </w:r>
      <w:r w:rsidRPr="002A6B6B">
        <w:rPr>
          <w:sz w:val="22"/>
          <w:szCs w:val="22"/>
        </w:rPr>
        <w:t xml:space="preserve"> kanalizacji deszczowej  przy pomocy </w:t>
      </w:r>
      <w:r w:rsidR="002A6B6B" w:rsidRPr="002A6B6B">
        <w:rPr>
          <w:sz w:val="22"/>
          <w:szCs w:val="22"/>
        </w:rPr>
        <w:t xml:space="preserve">studni kanalizacyjnej osadowej Tegra </w:t>
      </w:r>
      <w:r w:rsidR="001768DF" w:rsidRPr="002A6B6B">
        <w:rPr>
          <w:sz w:val="22"/>
          <w:szCs w:val="22"/>
        </w:rPr>
        <w:t xml:space="preserve"> D = 425 mm </w:t>
      </w:r>
      <w:r w:rsidR="00F318F8">
        <w:rPr>
          <w:sz w:val="22"/>
          <w:szCs w:val="22"/>
        </w:rPr>
        <w:t xml:space="preserve">, </w:t>
      </w:r>
      <w:r w:rsidR="00FC010D">
        <w:rPr>
          <w:sz w:val="22"/>
          <w:szCs w:val="22"/>
        </w:rPr>
        <w:t>o głębokości 1,60</w:t>
      </w:r>
      <w:r w:rsidR="00EB06E8">
        <w:rPr>
          <w:sz w:val="22"/>
          <w:szCs w:val="22"/>
        </w:rPr>
        <w:t xml:space="preserve"> </w:t>
      </w:r>
      <w:r w:rsidR="00FC010D">
        <w:rPr>
          <w:sz w:val="22"/>
          <w:szCs w:val="22"/>
        </w:rPr>
        <w:t xml:space="preserve">m z osadnikiem 0,5m  </w:t>
      </w:r>
      <w:r w:rsidR="001768DF" w:rsidRPr="002A6B6B">
        <w:rPr>
          <w:sz w:val="22"/>
          <w:szCs w:val="22"/>
        </w:rPr>
        <w:t xml:space="preserve">zamkniętą od góry pokrywą żeliwną </w:t>
      </w:r>
      <w:r w:rsidRPr="002A6B6B">
        <w:rPr>
          <w:sz w:val="22"/>
          <w:szCs w:val="22"/>
        </w:rPr>
        <w:t xml:space="preserve">a następnie </w:t>
      </w:r>
      <w:r w:rsidR="001768DF" w:rsidRPr="002A6B6B">
        <w:rPr>
          <w:sz w:val="22"/>
          <w:szCs w:val="22"/>
        </w:rPr>
        <w:t xml:space="preserve">przewidziane jest odprowadzenie wód z zaprojektowanego odwodnienia do </w:t>
      </w:r>
      <w:r w:rsidR="00DE3837">
        <w:rPr>
          <w:sz w:val="22"/>
          <w:szCs w:val="22"/>
        </w:rPr>
        <w:t xml:space="preserve"> rury </w:t>
      </w:r>
      <w:r w:rsidRPr="002A6B6B">
        <w:rPr>
          <w:sz w:val="22"/>
          <w:szCs w:val="22"/>
        </w:rPr>
        <w:t xml:space="preserve">WAVIN o D </w:t>
      </w:r>
      <w:r w:rsidR="00EB06E8">
        <w:rPr>
          <w:sz w:val="22"/>
          <w:szCs w:val="22"/>
        </w:rPr>
        <w:t xml:space="preserve">= </w:t>
      </w:r>
      <w:r w:rsidRPr="002A6B6B">
        <w:rPr>
          <w:sz w:val="22"/>
          <w:szCs w:val="22"/>
        </w:rPr>
        <w:t xml:space="preserve">113mm z filtrem z włókna syntetycznego posiadająca sztywność  obwodową </w:t>
      </w:r>
      <w:r w:rsidR="002F736B">
        <w:rPr>
          <w:sz w:val="22"/>
          <w:szCs w:val="22"/>
        </w:rPr>
        <w:t xml:space="preserve"> </w:t>
      </w:r>
      <w:r w:rsidRPr="002A6B6B">
        <w:rPr>
          <w:sz w:val="22"/>
          <w:szCs w:val="22"/>
        </w:rPr>
        <w:t>5 kN/m</w:t>
      </w:r>
      <w:r w:rsidRPr="002A6B6B">
        <w:rPr>
          <w:sz w:val="22"/>
          <w:szCs w:val="22"/>
          <w:vertAlign w:val="superscript"/>
        </w:rPr>
        <w:t xml:space="preserve">2  </w:t>
      </w:r>
      <w:r w:rsidRPr="002A6B6B">
        <w:rPr>
          <w:sz w:val="22"/>
          <w:szCs w:val="22"/>
        </w:rPr>
        <w:t>, powierzchnia wlotu 41,0</w:t>
      </w:r>
      <w:r w:rsidR="00EB06E8">
        <w:rPr>
          <w:sz w:val="22"/>
          <w:szCs w:val="22"/>
        </w:rPr>
        <w:t xml:space="preserve"> mm </w:t>
      </w:r>
      <w:r w:rsidRPr="002A6B6B">
        <w:rPr>
          <w:sz w:val="22"/>
          <w:szCs w:val="22"/>
        </w:rPr>
        <w:t xml:space="preserve"> oraz</w:t>
      </w:r>
      <w:r w:rsidR="00DE3837">
        <w:rPr>
          <w:sz w:val="22"/>
          <w:szCs w:val="22"/>
        </w:rPr>
        <w:t xml:space="preserve"> wielkością otworu 2,5 x 5,0 mm i spadku 3%</w:t>
      </w:r>
      <w:r w:rsidR="00DE3837" w:rsidRPr="00DE3837">
        <w:rPr>
          <w:sz w:val="16"/>
          <w:szCs w:val="16"/>
        </w:rPr>
        <w:t>o</w:t>
      </w:r>
      <w:r w:rsidR="00DE3837">
        <w:rPr>
          <w:sz w:val="16"/>
          <w:szCs w:val="16"/>
        </w:rPr>
        <w:t xml:space="preserve">. </w:t>
      </w:r>
    </w:p>
    <w:p w:rsidR="0031793B" w:rsidRDefault="0031793B" w:rsidP="003F7C60">
      <w:pPr>
        <w:rPr>
          <w:sz w:val="22"/>
          <w:szCs w:val="22"/>
        </w:rPr>
      </w:pPr>
    </w:p>
    <w:p w:rsidR="0031793B" w:rsidRDefault="0031793B" w:rsidP="003F7C60">
      <w:pPr>
        <w:rPr>
          <w:sz w:val="22"/>
          <w:szCs w:val="22"/>
        </w:rPr>
      </w:pPr>
    </w:p>
    <w:p w:rsidR="0031793B" w:rsidRPr="0031793B" w:rsidRDefault="0031793B" w:rsidP="003F7C60">
      <w:pPr>
        <w:rPr>
          <w:b/>
          <w:i/>
          <w:sz w:val="22"/>
          <w:szCs w:val="22"/>
          <w:u w:val="single"/>
        </w:rPr>
      </w:pPr>
    </w:p>
    <w:p w:rsidR="003F7C60" w:rsidRDefault="0031793B" w:rsidP="003F7C60">
      <w:pPr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3.2. MATERIAŁY WYKORZYSTANE PRZY BUDOWIE PROJEKTOWANEGO ODWODNIENIA</w:t>
      </w:r>
    </w:p>
    <w:p w:rsidR="0031793B" w:rsidRDefault="0031793B" w:rsidP="003F7C60">
      <w:pPr>
        <w:rPr>
          <w:b/>
          <w:i/>
          <w:sz w:val="22"/>
          <w:szCs w:val="22"/>
          <w:u w:val="single"/>
        </w:rPr>
      </w:pPr>
    </w:p>
    <w:p w:rsidR="0031793B" w:rsidRDefault="0031793B" w:rsidP="0031793B">
      <w:pPr>
        <w:pStyle w:val="Akapitzlist"/>
        <w:numPr>
          <w:ilvl w:val="0"/>
          <w:numId w:val="30"/>
        </w:numPr>
        <w:rPr>
          <w:rFonts w:ascii="Arial" w:hAnsi="Arial" w:cs="Arial"/>
          <w:b/>
          <w:u w:val="single"/>
        </w:rPr>
      </w:pPr>
      <w:r w:rsidRPr="00DE3837">
        <w:rPr>
          <w:rFonts w:ascii="Arial" w:hAnsi="Arial" w:cs="Arial"/>
          <w:b/>
          <w:u w:val="single"/>
        </w:rPr>
        <w:t>Rura typy WAVN o D = 113 mm</w:t>
      </w:r>
      <w:r w:rsidR="00DE3837" w:rsidRPr="00DE3837">
        <w:rPr>
          <w:rFonts w:ascii="Arial" w:hAnsi="Arial" w:cs="Arial"/>
          <w:b/>
          <w:u w:val="single"/>
        </w:rPr>
        <w:t xml:space="preserve"> o całkowitej długości  5,04 m</w:t>
      </w:r>
    </w:p>
    <w:p w:rsidR="00DE3837" w:rsidRPr="00DE3837" w:rsidRDefault="00DE3837" w:rsidP="00DE3837">
      <w:pPr>
        <w:pStyle w:val="Akapitzlist"/>
        <w:rPr>
          <w:rFonts w:ascii="Arial" w:hAnsi="Arial" w:cs="Arial"/>
          <w:b/>
          <w:u w:val="single"/>
        </w:rPr>
      </w:pPr>
    </w:p>
    <w:p w:rsidR="00DE3837" w:rsidRPr="00DE3837" w:rsidRDefault="00DE3837" w:rsidP="00DE3837">
      <w:pPr>
        <w:pStyle w:val="Akapitzlist"/>
        <w:rPr>
          <w:rFonts w:ascii="Arial" w:hAnsi="Arial" w:cs="Arial"/>
        </w:rPr>
      </w:pPr>
      <w:r w:rsidRPr="00DE3837">
        <w:rPr>
          <w:rFonts w:ascii="Arial" w:hAnsi="Arial" w:cs="Arial"/>
        </w:rPr>
        <w:t>- Dz  ф  126 mm</w:t>
      </w:r>
    </w:p>
    <w:p w:rsidR="00DE3837" w:rsidRPr="00DE3837" w:rsidRDefault="00DE3837" w:rsidP="00DE3837">
      <w:pPr>
        <w:pStyle w:val="Akapitzlist"/>
        <w:rPr>
          <w:rFonts w:ascii="Arial" w:hAnsi="Arial" w:cs="Arial"/>
        </w:rPr>
      </w:pPr>
      <w:r w:rsidRPr="00DE3837">
        <w:rPr>
          <w:rFonts w:ascii="Arial" w:hAnsi="Arial" w:cs="Arial"/>
        </w:rPr>
        <w:t>- Dw ф 113 mm</w:t>
      </w:r>
    </w:p>
    <w:p w:rsidR="00DE3837" w:rsidRPr="00DE3837" w:rsidRDefault="00DE3837" w:rsidP="00DE3837">
      <w:pPr>
        <w:pStyle w:val="Akapitzlist"/>
        <w:rPr>
          <w:rFonts w:ascii="Arial" w:hAnsi="Arial" w:cs="Arial"/>
        </w:rPr>
      </w:pPr>
      <w:r w:rsidRPr="00DE3837">
        <w:rPr>
          <w:rFonts w:ascii="Arial" w:hAnsi="Arial" w:cs="Arial"/>
        </w:rPr>
        <w:t>-  wielkość otworu 2,5x5,0 mm</w:t>
      </w:r>
    </w:p>
    <w:p w:rsidR="00DE3837" w:rsidRPr="00DE3837" w:rsidRDefault="00DE3837" w:rsidP="00DE3837">
      <w:pPr>
        <w:pStyle w:val="Akapitzlist"/>
        <w:rPr>
          <w:rFonts w:ascii="Arial" w:hAnsi="Arial" w:cs="Arial"/>
        </w:rPr>
      </w:pPr>
      <w:r w:rsidRPr="00DE3837">
        <w:rPr>
          <w:rFonts w:ascii="Arial" w:hAnsi="Arial" w:cs="Arial"/>
        </w:rPr>
        <w:t>- powierzchnia wlotu 41,0 mm</w:t>
      </w:r>
    </w:p>
    <w:p w:rsidR="00DE3837" w:rsidRPr="00DE3837" w:rsidRDefault="00DE3837" w:rsidP="00DE3837">
      <w:pPr>
        <w:pStyle w:val="Akapitzlist"/>
        <w:rPr>
          <w:rFonts w:ascii="Arial" w:hAnsi="Arial" w:cs="Arial"/>
          <w:vertAlign w:val="superscript"/>
        </w:rPr>
      </w:pPr>
      <w:r w:rsidRPr="00DE3837">
        <w:rPr>
          <w:rFonts w:ascii="Arial" w:hAnsi="Arial" w:cs="Arial"/>
        </w:rPr>
        <w:t>- sztywność  obwodową  5 kN/m</w:t>
      </w:r>
      <w:r w:rsidRPr="00DE3837">
        <w:rPr>
          <w:rFonts w:ascii="Arial" w:hAnsi="Arial" w:cs="Arial"/>
          <w:vertAlign w:val="superscript"/>
        </w:rPr>
        <w:t xml:space="preserve">2    </w:t>
      </w:r>
    </w:p>
    <w:p w:rsidR="00DE3837" w:rsidRPr="00DE3837" w:rsidRDefault="00DE3837" w:rsidP="00DE3837">
      <w:pPr>
        <w:pStyle w:val="Akapitzlist"/>
        <w:rPr>
          <w:rFonts w:ascii="Arial" w:hAnsi="Arial" w:cs="Arial"/>
          <w:vertAlign w:val="superscript"/>
        </w:rPr>
      </w:pPr>
    </w:p>
    <w:p w:rsidR="00DE3837" w:rsidRDefault="00DE3837" w:rsidP="00DE3837">
      <w:pPr>
        <w:pStyle w:val="Akapitzlist"/>
        <w:numPr>
          <w:ilvl w:val="0"/>
          <w:numId w:val="30"/>
        </w:numPr>
        <w:rPr>
          <w:rFonts w:ascii="Arial" w:hAnsi="Arial" w:cs="Arial"/>
          <w:b/>
          <w:u w:val="single"/>
        </w:rPr>
      </w:pPr>
      <w:r w:rsidRPr="00DE3837">
        <w:rPr>
          <w:rFonts w:ascii="Arial" w:hAnsi="Arial" w:cs="Arial"/>
          <w:b/>
          <w:u w:val="single"/>
        </w:rPr>
        <w:t>Studnia osadowa Tegra  D = 425 mm</w:t>
      </w:r>
    </w:p>
    <w:p w:rsidR="00DE3837" w:rsidRPr="00DE3837" w:rsidRDefault="00DE3837" w:rsidP="00DE3837">
      <w:pPr>
        <w:pStyle w:val="Akapitzlist"/>
        <w:rPr>
          <w:rFonts w:ascii="Arial" w:hAnsi="Arial" w:cs="Arial"/>
          <w:b/>
          <w:u w:val="single"/>
        </w:rPr>
      </w:pPr>
    </w:p>
    <w:p w:rsidR="00DE3837" w:rsidRPr="00DE3837" w:rsidRDefault="00DE3837" w:rsidP="00DE3837">
      <w:pPr>
        <w:pStyle w:val="Akapitzlist"/>
        <w:rPr>
          <w:rFonts w:ascii="Arial" w:hAnsi="Arial" w:cs="Arial"/>
        </w:rPr>
      </w:pPr>
      <w:r w:rsidRPr="00DE3837">
        <w:rPr>
          <w:rFonts w:ascii="Arial" w:hAnsi="Arial" w:cs="Arial"/>
        </w:rPr>
        <w:t>- głębokość 1,65 m</w:t>
      </w:r>
    </w:p>
    <w:p w:rsidR="00DE3837" w:rsidRDefault="00DE3837" w:rsidP="00DE3837">
      <w:pPr>
        <w:pStyle w:val="Akapitzlist"/>
        <w:rPr>
          <w:rFonts w:ascii="Arial" w:hAnsi="Arial" w:cs="Arial"/>
        </w:rPr>
      </w:pPr>
      <w:r w:rsidRPr="00DE3837">
        <w:rPr>
          <w:rFonts w:ascii="Arial" w:hAnsi="Arial" w:cs="Arial"/>
        </w:rPr>
        <w:t>- wysokość osadnika 0,5 m</w:t>
      </w:r>
    </w:p>
    <w:p w:rsidR="00DE3837" w:rsidRDefault="00DE3837" w:rsidP="00DE383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 rzędna terenu projektowanego 247,05</w:t>
      </w:r>
    </w:p>
    <w:p w:rsidR="00DE3837" w:rsidRPr="00DE3837" w:rsidRDefault="00DE3837" w:rsidP="00DE383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 rzędna dna studni 245,405</w:t>
      </w:r>
    </w:p>
    <w:p w:rsidR="001F1987" w:rsidRPr="00DE3837" w:rsidRDefault="001F1987" w:rsidP="00D10173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  <w:rPr>
          <w:rFonts w:cs="Arial"/>
          <w:szCs w:val="22"/>
        </w:rPr>
      </w:pPr>
    </w:p>
    <w:p w:rsidR="001F1987" w:rsidRPr="00DE383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  <w:rPr>
          <w:rFonts w:cs="Arial"/>
        </w:rPr>
      </w:pPr>
    </w:p>
    <w:p w:rsidR="001F198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</w:pPr>
    </w:p>
    <w:p w:rsidR="001F198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</w:pPr>
    </w:p>
    <w:p w:rsidR="001F198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</w:pPr>
    </w:p>
    <w:p w:rsidR="001F198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</w:pPr>
    </w:p>
    <w:p w:rsidR="001F1987" w:rsidRDefault="001F1987">
      <w:pPr>
        <w:pStyle w:val="Tekstpodstawowywcity32"/>
        <w:shd w:val="clear" w:color="auto" w:fill="FFFFFF"/>
        <w:tabs>
          <w:tab w:val="left" w:pos="371"/>
          <w:tab w:val="left" w:pos="911"/>
        </w:tabs>
        <w:ind w:left="0" w:firstLine="0"/>
        <w:jc w:val="both"/>
      </w:pPr>
    </w:p>
    <w:p w:rsidR="001F1987" w:rsidRPr="00A218FC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327DE0" w:rsidRPr="007D434E" w:rsidRDefault="00327DE0" w:rsidP="00327DE0">
      <w:pPr>
        <w:jc w:val="center"/>
        <w:rPr>
          <w:rFonts w:cs="Arial"/>
          <w:b/>
          <w:szCs w:val="24"/>
          <w:u w:val="single"/>
        </w:rPr>
      </w:pPr>
      <w:r w:rsidRPr="007D434E">
        <w:rPr>
          <w:rFonts w:cs="Arial"/>
          <w:b/>
          <w:szCs w:val="24"/>
          <w:u w:val="single"/>
        </w:rPr>
        <w:lastRenderedPageBreak/>
        <w:t>Kanał  ,,RA”</w:t>
      </w:r>
    </w:p>
    <w:p w:rsidR="00327DE0" w:rsidRDefault="00327DE0" w:rsidP="00327DE0">
      <w:pPr>
        <w:rPr>
          <w:rFonts w:cs="Arial"/>
          <w:szCs w:val="24"/>
        </w:rPr>
      </w:pPr>
    </w:p>
    <w:p w:rsidR="00327DE0" w:rsidRDefault="00327DE0" w:rsidP="00327DE0">
      <w:pPr>
        <w:rPr>
          <w:rFonts w:cs="Arial"/>
          <w:szCs w:val="24"/>
        </w:rPr>
      </w:pPr>
    </w:p>
    <w:p w:rsidR="00327DE0" w:rsidRDefault="00327DE0" w:rsidP="00327DE0">
      <w:pPr>
        <w:rPr>
          <w:rFonts w:cs="Arial"/>
          <w:szCs w:val="24"/>
          <w:u w:val="single"/>
        </w:rPr>
      </w:pPr>
      <w:r w:rsidRPr="009E5675">
        <w:rPr>
          <w:rFonts w:cs="Arial"/>
          <w:szCs w:val="24"/>
          <w:u w:val="single"/>
        </w:rPr>
        <w:t xml:space="preserve">Do obliczeń ilości wód opadowych przyjęto następujące </w:t>
      </w:r>
      <w:r>
        <w:rPr>
          <w:rFonts w:cs="Arial"/>
          <w:szCs w:val="24"/>
          <w:u w:val="single"/>
        </w:rPr>
        <w:t>założ</w:t>
      </w:r>
      <w:r w:rsidRPr="009E5675">
        <w:rPr>
          <w:rFonts w:cs="Arial"/>
          <w:szCs w:val="24"/>
          <w:u w:val="single"/>
        </w:rPr>
        <w:t>enia</w:t>
      </w:r>
    </w:p>
    <w:p w:rsidR="00327DE0" w:rsidRDefault="00327DE0" w:rsidP="00327DE0">
      <w:pPr>
        <w:rPr>
          <w:rFonts w:cs="Arial"/>
          <w:szCs w:val="24"/>
          <w:u w:val="single"/>
        </w:rPr>
      </w:pPr>
    </w:p>
    <w:p w:rsidR="00327DE0" w:rsidRDefault="00327DE0" w:rsidP="00327DE0">
      <w:pPr>
        <w:rPr>
          <w:rFonts w:cs="Arial"/>
          <w:szCs w:val="24"/>
        </w:rPr>
      </w:pPr>
      <w:r>
        <w:rPr>
          <w:rFonts w:cs="Arial"/>
          <w:szCs w:val="24"/>
        </w:rPr>
        <w:t xml:space="preserve">- przyjęto prawdopodobieństwo występowania deszczu </w:t>
      </w:r>
      <w:r w:rsidRPr="00625308">
        <w:rPr>
          <w:rFonts w:cs="Arial"/>
          <w:position w:val="-10"/>
          <w:szCs w:val="24"/>
        </w:rPr>
        <w:object w:dxaOrig="1719" w:dyaOrig="320">
          <v:shape id="_x0000_i1026" type="#_x0000_t75" style="width:86.25pt;height:15.75pt" o:ole="">
            <v:imagedata r:id="rId9" o:title=""/>
          </v:shape>
          <o:OLEObject Type="Embed" ProgID="Equation.3" ShapeID="_x0000_i1026" DrawAspect="Content" ObjectID="_1336469611" r:id="rId10"/>
        </w:object>
      </w:r>
      <w:r>
        <w:rPr>
          <w:rFonts w:cs="Arial"/>
          <w:szCs w:val="24"/>
        </w:rPr>
        <w:t>(raz na 10                                         lat);</w:t>
      </w:r>
    </w:p>
    <w:p w:rsidR="00327DE0" w:rsidRDefault="00327DE0" w:rsidP="00327DE0">
      <w:pPr>
        <w:rPr>
          <w:rFonts w:cs="Arial"/>
          <w:position w:val="-10"/>
          <w:szCs w:val="24"/>
        </w:rPr>
      </w:pPr>
      <w:r>
        <w:rPr>
          <w:rFonts w:cs="Arial"/>
          <w:szCs w:val="24"/>
        </w:rPr>
        <w:t xml:space="preserve">- czas trwania deszcz miarodajnego </w:t>
      </w:r>
      <w:r w:rsidRPr="00086E67">
        <w:rPr>
          <w:rFonts w:cs="Arial"/>
          <w:position w:val="-10"/>
          <w:szCs w:val="24"/>
        </w:rPr>
        <w:object w:dxaOrig="1080" w:dyaOrig="320">
          <v:shape id="_x0000_i1027" type="#_x0000_t75" style="width:54pt;height:15.75pt" o:ole="">
            <v:imagedata r:id="rId11" o:title=""/>
          </v:shape>
          <o:OLEObject Type="Embed" ProgID="Equation.3" ShapeID="_x0000_i1027" DrawAspect="Content" ObjectID="_1336469612" r:id="rId12"/>
        </w:object>
      </w:r>
    </w:p>
    <w:p w:rsidR="00327DE0" w:rsidRDefault="00327DE0" w:rsidP="00327DE0">
      <w:pPr>
        <w:rPr>
          <w:rFonts w:cs="Arial"/>
          <w:position w:val="-10"/>
          <w:szCs w:val="24"/>
        </w:rPr>
      </w:pPr>
      <w:r>
        <w:rPr>
          <w:rFonts w:cs="Arial"/>
          <w:position w:val="-10"/>
          <w:szCs w:val="24"/>
        </w:rPr>
        <w:t>Natężenie deszczu miarodajnego dla:</w:t>
      </w:r>
    </w:p>
    <w:p w:rsidR="00327DE0" w:rsidRDefault="00327DE0" w:rsidP="00327DE0">
      <w:pPr>
        <w:rPr>
          <w:rFonts w:cs="Arial"/>
          <w:position w:val="-10"/>
          <w:szCs w:val="24"/>
        </w:rPr>
      </w:pPr>
      <w:r w:rsidRPr="00774888">
        <w:rPr>
          <w:rFonts w:cs="Arial"/>
          <w:position w:val="-10"/>
          <w:szCs w:val="24"/>
        </w:rPr>
        <w:object w:dxaOrig="960" w:dyaOrig="320">
          <v:shape id="_x0000_i1028" type="#_x0000_t75" style="width:48pt;height:15.75pt" o:ole="">
            <v:imagedata r:id="rId13" o:title=""/>
          </v:shape>
          <o:OLEObject Type="Embed" ProgID="Equation.3" ShapeID="_x0000_i1028" DrawAspect="Content" ObjectID="_1336469613" r:id="rId14"/>
        </w:object>
      </w:r>
    </w:p>
    <w:p w:rsidR="00327DE0" w:rsidRDefault="00327DE0" w:rsidP="00327DE0">
      <w:pPr>
        <w:rPr>
          <w:rFonts w:cs="Arial"/>
          <w:position w:val="-10"/>
          <w:szCs w:val="24"/>
        </w:rPr>
      </w:pPr>
      <w:r w:rsidRPr="00086E67">
        <w:rPr>
          <w:rFonts w:cs="Arial"/>
          <w:position w:val="-10"/>
          <w:szCs w:val="24"/>
        </w:rPr>
        <w:object w:dxaOrig="1080" w:dyaOrig="320">
          <v:shape id="_x0000_i1029" type="#_x0000_t75" style="width:54pt;height:15.75pt" o:ole="">
            <v:imagedata r:id="rId11" o:title=""/>
          </v:shape>
          <o:OLEObject Type="Embed" ProgID="Equation.3" ShapeID="_x0000_i1029" DrawAspect="Content" ObjectID="_1336469614" r:id="rId15"/>
        </w:object>
      </w:r>
    </w:p>
    <w:p w:rsidR="00327DE0" w:rsidRDefault="00327DE0" w:rsidP="00327DE0">
      <w:pPr>
        <w:rPr>
          <w:rFonts w:cs="Arial"/>
          <w:position w:val="-10"/>
          <w:szCs w:val="24"/>
        </w:rPr>
      </w:pPr>
      <w:r>
        <w:rPr>
          <w:rFonts w:cs="Arial"/>
          <w:position w:val="-10"/>
          <w:szCs w:val="24"/>
        </w:rPr>
        <w:t>współczynnik A dla opadu H ≤ 800 mm</w:t>
      </w:r>
    </w:p>
    <w:p w:rsidR="00327DE0" w:rsidRPr="00010A83" w:rsidRDefault="00327DE0" w:rsidP="00327DE0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010A83">
        <w:rPr>
          <w:rFonts w:ascii="Times New Roman" w:hAnsi="Times New Roman"/>
          <w:szCs w:val="24"/>
        </w:rPr>
        <w:t xml:space="preserve"> </w:t>
      </w:r>
      <w:r w:rsidRPr="00086E67">
        <w:rPr>
          <w:rFonts w:cs="Arial"/>
          <w:position w:val="-10"/>
          <w:szCs w:val="24"/>
        </w:rPr>
        <w:object w:dxaOrig="200" w:dyaOrig="260">
          <v:shape id="_x0000_i1030" type="#_x0000_t75" style="width:9.75pt;height:13.5pt" o:ole="">
            <v:imagedata r:id="rId16" o:title=""/>
          </v:shape>
          <o:OLEObject Type="Embed" ProgID="Equation.3" ShapeID="_x0000_i1030" DrawAspect="Content" ObjectID="_1336469615" r:id="rId17"/>
        </w:object>
      </w:r>
      <w:r w:rsidRPr="00010A83">
        <w:rPr>
          <w:rFonts w:ascii="Times New Roman" w:hAnsi="Times New Roman"/>
          <w:szCs w:val="24"/>
        </w:rPr>
        <w:t xml:space="preserve">= A /t </w:t>
      </w:r>
      <w:r w:rsidRPr="00010A83">
        <w:rPr>
          <w:rFonts w:ascii="Times New Roman" w:hAnsi="Times New Roman"/>
          <w:szCs w:val="24"/>
          <w:vertAlign w:val="superscript"/>
        </w:rPr>
        <w:t>0,667</w:t>
      </w:r>
      <w:r w:rsidRPr="00010A83">
        <w:rPr>
          <w:rFonts w:ascii="Times New Roman" w:hAnsi="Times New Roman"/>
          <w:szCs w:val="24"/>
        </w:rPr>
        <w:t xml:space="preserve"> = 216 l/s/ha</w:t>
      </w:r>
    </w:p>
    <w:p w:rsidR="00327DE0" w:rsidRDefault="00327DE0" w:rsidP="00327DE0">
      <w:pPr>
        <w:rPr>
          <w:rFonts w:ascii="Times New Roman" w:hAnsi="Times New Roman"/>
          <w:szCs w:val="24"/>
        </w:rPr>
      </w:pPr>
    </w:p>
    <w:p w:rsidR="00327DE0" w:rsidRDefault="00327DE0" w:rsidP="00327DE0">
      <w:pPr>
        <w:rPr>
          <w:rFonts w:cs="Arial"/>
          <w:szCs w:val="24"/>
        </w:rPr>
      </w:pPr>
      <w:r>
        <w:rPr>
          <w:rFonts w:cs="Arial"/>
          <w:szCs w:val="24"/>
        </w:rPr>
        <w:t xml:space="preserve">- spływ jednostkowy </w:t>
      </w:r>
      <w:r w:rsidRPr="00086E67">
        <w:rPr>
          <w:rFonts w:cs="Arial"/>
          <w:position w:val="-10"/>
          <w:szCs w:val="24"/>
        </w:rPr>
        <w:object w:dxaOrig="1660" w:dyaOrig="340">
          <v:shape id="_x0000_i1031" type="#_x0000_t75" style="width:83.25pt;height:17.25pt" o:ole="">
            <v:imagedata r:id="rId18" o:title=""/>
          </v:shape>
          <o:OLEObject Type="Embed" ProgID="Equation.3" ShapeID="_x0000_i1031" DrawAspect="Content" ObjectID="_1336469616" r:id="rId19"/>
        </w:object>
      </w:r>
      <w:r>
        <w:rPr>
          <w:rFonts w:cs="Arial"/>
          <w:position w:val="-10"/>
          <w:szCs w:val="24"/>
        </w:rPr>
        <w:t xml:space="preserve">              </w:t>
      </w:r>
    </w:p>
    <w:p w:rsidR="00327DE0" w:rsidRDefault="00327DE0" w:rsidP="00327DE0">
      <w:pPr>
        <w:rPr>
          <w:rFonts w:cs="Arial"/>
          <w:szCs w:val="24"/>
        </w:rPr>
      </w:pPr>
      <w:r>
        <w:rPr>
          <w:rFonts w:cs="Arial"/>
          <w:szCs w:val="24"/>
        </w:rPr>
        <w:t xml:space="preserve">- współczynnik spływu </w:t>
      </w:r>
      <w:r w:rsidRPr="001A4589">
        <w:rPr>
          <w:rFonts w:cs="Arial"/>
          <w:position w:val="-10"/>
          <w:szCs w:val="24"/>
        </w:rPr>
        <w:object w:dxaOrig="240" w:dyaOrig="260">
          <v:shape id="_x0000_i1032" type="#_x0000_t75" style="width:12pt;height:12.75pt" o:ole="">
            <v:imagedata r:id="rId20" o:title=""/>
          </v:shape>
          <o:OLEObject Type="Embed" ProgID="Equation.3" ShapeID="_x0000_i1032" DrawAspect="Content" ObjectID="_1336469617" r:id="rId21"/>
        </w:object>
      </w:r>
    </w:p>
    <w:p w:rsidR="00327DE0" w:rsidRDefault="00327DE0" w:rsidP="00327DE0">
      <w:pPr>
        <w:rPr>
          <w:rFonts w:cs="Arial"/>
          <w:szCs w:val="24"/>
        </w:rPr>
      </w:pPr>
      <w:r>
        <w:rPr>
          <w:rFonts w:cs="Arial"/>
          <w:szCs w:val="24"/>
        </w:rPr>
        <w:tab/>
        <w:t xml:space="preserve">- dla dachów, dróg asfaltowych, bruków i torowisk  </w:t>
      </w:r>
      <w:r w:rsidRPr="001A4589">
        <w:rPr>
          <w:rFonts w:cs="Arial"/>
          <w:position w:val="-10"/>
          <w:szCs w:val="24"/>
        </w:rPr>
        <w:object w:dxaOrig="920" w:dyaOrig="320">
          <v:shape id="_x0000_i1033" type="#_x0000_t75" style="width:45.75pt;height:15.75pt" o:ole="">
            <v:imagedata r:id="rId22" o:title=""/>
          </v:shape>
          <o:OLEObject Type="Embed" ProgID="Equation.3" ShapeID="_x0000_i1033" DrawAspect="Content" ObjectID="_1336469618" r:id="rId23"/>
        </w:object>
      </w:r>
      <w:r>
        <w:rPr>
          <w:rFonts w:cs="Arial"/>
          <w:position w:val="-10"/>
          <w:szCs w:val="24"/>
        </w:rPr>
        <w:t xml:space="preserve"> </w:t>
      </w:r>
    </w:p>
    <w:p w:rsidR="00327DE0" w:rsidRDefault="00327DE0" w:rsidP="00327DE0">
      <w:pPr>
        <w:rPr>
          <w:rFonts w:cs="Arial"/>
          <w:szCs w:val="24"/>
        </w:rPr>
      </w:pPr>
      <w:r>
        <w:rPr>
          <w:rFonts w:cs="Arial"/>
          <w:szCs w:val="24"/>
        </w:rPr>
        <w:tab/>
        <w:t xml:space="preserve">- dla pozostałych terenów                                        </w:t>
      </w:r>
      <w:r w:rsidRPr="001A4589">
        <w:rPr>
          <w:rFonts w:cs="Arial"/>
          <w:position w:val="-10"/>
          <w:szCs w:val="24"/>
        </w:rPr>
        <w:object w:dxaOrig="880" w:dyaOrig="320">
          <v:shape id="_x0000_i1034" type="#_x0000_t75" style="width:44.25pt;height:15.75pt" o:ole="">
            <v:imagedata r:id="rId24" o:title=""/>
          </v:shape>
          <o:OLEObject Type="Embed" ProgID="Equation.3" ShapeID="_x0000_i1034" DrawAspect="Content" ObjectID="_1336469619" r:id="rId25"/>
        </w:object>
      </w:r>
    </w:p>
    <w:p w:rsidR="00327DE0" w:rsidRDefault="00327DE0" w:rsidP="00327DE0">
      <w:pPr>
        <w:rPr>
          <w:rFonts w:cs="Arial"/>
          <w:szCs w:val="24"/>
        </w:rPr>
      </w:pPr>
    </w:p>
    <w:p w:rsidR="00327DE0" w:rsidRPr="009E5675" w:rsidRDefault="00327DE0" w:rsidP="00327DE0">
      <w:pPr>
        <w:rPr>
          <w:rFonts w:cs="Arial"/>
          <w:szCs w:val="24"/>
        </w:rPr>
      </w:pPr>
    </w:p>
    <w:p w:rsidR="00327DE0" w:rsidRDefault="00327DE0" w:rsidP="00327DE0">
      <w:pPr>
        <w:jc w:val="center"/>
        <w:rPr>
          <w:rFonts w:cs="Arial"/>
          <w:szCs w:val="24"/>
        </w:rPr>
      </w:pPr>
      <w:r w:rsidRPr="009E5675">
        <w:rPr>
          <w:rFonts w:cs="Arial"/>
          <w:position w:val="-10"/>
          <w:szCs w:val="24"/>
        </w:rPr>
        <w:object w:dxaOrig="1840" w:dyaOrig="340">
          <v:shape id="_x0000_i1035" type="#_x0000_t75" style="width:92.25pt;height:17.25pt" o:ole="">
            <v:imagedata r:id="rId26" o:title=""/>
          </v:shape>
          <o:OLEObject Type="Embed" ProgID="Equation.3" ShapeID="_x0000_i1035" DrawAspect="Content" ObjectID="_1336469620" r:id="rId27"/>
        </w:object>
      </w:r>
    </w:p>
    <w:p w:rsidR="00327DE0" w:rsidRDefault="00327DE0" w:rsidP="00327DE0">
      <w:pPr>
        <w:jc w:val="center"/>
        <w:rPr>
          <w:rFonts w:cs="Arial"/>
          <w:szCs w:val="24"/>
        </w:rPr>
      </w:pPr>
    </w:p>
    <w:p w:rsidR="00327DE0" w:rsidRDefault="00327DE0" w:rsidP="00327DE0">
      <w:pPr>
        <w:rPr>
          <w:rFonts w:cs="Arial"/>
          <w:szCs w:val="24"/>
        </w:rPr>
      </w:pPr>
      <w:r w:rsidRPr="00663B3A">
        <w:rPr>
          <w:rFonts w:cs="Arial"/>
          <w:szCs w:val="24"/>
        </w:rPr>
        <w:t>Kanał RA odprowadza wody</w:t>
      </w:r>
      <w:r>
        <w:rPr>
          <w:rFonts w:cs="Arial"/>
          <w:szCs w:val="24"/>
        </w:rPr>
        <w:t xml:space="preserve"> z obszaru projektowanego torowiska na ulicy Katowickiej. </w:t>
      </w:r>
    </w:p>
    <w:p w:rsidR="00327DE0" w:rsidRDefault="00327DE0" w:rsidP="00327DE0">
      <w:pPr>
        <w:rPr>
          <w:rFonts w:cs="Arial"/>
          <w:position w:val="-6"/>
          <w:szCs w:val="24"/>
        </w:rPr>
      </w:pPr>
      <w:r>
        <w:rPr>
          <w:rFonts w:cs="Arial"/>
          <w:szCs w:val="24"/>
        </w:rPr>
        <w:t>Zlewnia kanału:</w:t>
      </w:r>
      <w:r>
        <w:rPr>
          <w:rFonts w:cs="Arial"/>
          <w:szCs w:val="24"/>
        </w:rPr>
        <w:tab/>
        <w:t xml:space="preserve">F= 98746,66 </w:t>
      </w:r>
      <w:r w:rsidRPr="009E5675">
        <w:rPr>
          <w:rFonts w:cs="Arial"/>
          <w:position w:val="-6"/>
          <w:szCs w:val="24"/>
        </w:rPr>
        <w:object w:dxaOrig="340" w:dyaOrig="320">
          <v:shape id="_x0000_i1036" type="#_x0000_t75" style="width:17.25pt;height:15.75pt" o:ole="">
            <v:imagedata r:id="rId28" o:title=""/>
          </v:shape>
          <o:OLEObject Type="Embed" ProgID="Equation.3" ShapeID="_x0000_i1036" DrawAspect="Content" ObjectID="_1336469621" r:id="rId29"/>
        </w:object>
      </w:r>
    </w:p>
    <w:p w:rsidR="00327DE0" w:rsidRDefault="00327DE0" w:rsidP="00327DE0">
      <w:pPr>
        <w:rPr>
          <w:rFonts w:cs="Arial"/>
          <w:position w:val="-10"/>
          <w:szCs w:val="24"/>
        </w:rPr>
      </w:pPr>
      <w:r w:rsidRPr="009E5675">
        <w:rPr>
          <w:rFonts w:cs="Arial"/>
          <w:position w:val="-10"/>
          <w:szCs w:val="24"/>
        </w:rPr>
        <w:object w:dxaOrig="3800" w:dyaOrig="340">
          <v:shape id="_x0000_i1037" type="#_x0000_t75" style="width:190.5pt;height:17.25pt" o:ole="">
            <v:imagedata r:id="rId30" o:title=""/>
          </v:shape>
          <o:OLEObject Type="Embed" ProgID="Equation.3" ShapeID="_x0000_i1037" DrawAspect="Content" ObjectID="_1336469622" r:id="rId31"/>
        </w:object>
      </w:r>
    </w:p>
    <w:p w:rsidR="00327DE0" w:rsidRDefault="00327DE0" w:rsidP="00327DE0">
      <w:pPr>
        <w:rPr>
          <w:rFonts w:cs="Arial"/>
          <w:position w:val="-10"/>
          <w:szCs w:val="24"/>
        </w:rPr>
      </w:pPr>
      <w:r>
        <w:rPr>
          <w:rFonts w:cs="Arial"/>
          <w:position w:val="-10"/>
          <w:szCs w:val="24"/>
        </w:rPr>
        <w:t>Przyjęto kanał D = 113mm</w:t>
      </w:r>
    </w:p>
    <w:p w:rsidR="00327DE0" w:rsidRDefault="00327DE0" w:rsidP="00327DE0">
      <w:pPr>
        <w:rPr>
          <w:rFonts w:cs="Arial"/>
          <w:position w:val="-10"/>
          <w:szCs w:val="24"/>
        </w:rPr>
      </w:pPr>
      <w:r>
        <w:rPr>
          <w:rFonts w:cs="Arial"/>
          <w:position w:val="-10"/>
          <w:szCs w:val="24"/>
        </w:rPr>
        <w:t>Przepustowość kanału przy spadku  i = 3%</w:t>
      </w:r>
      <w:r w:rsidRPr="008F0024">
        <w:rPr>
          <w:rFonts w:cs="Arial"/>
          <w:position w:val="-10"/>
          <w:sz w:val="16"/>
          <w:szCs w:val="16"/>
        </w:rPr>
        <w:t>o</w:t>
      </w:r>
      <w:r>
        <w:rPr>
          <w:rFonts w:cs="Arial"/>
          <w:position w:val="-10"/>
          <w:sz w:val="16"/>
          <w:szCs w:val="16"/>
        </w:rPr>
        <w:t xml:space="preserve">  </w:t>
      </w:r>
      <w:r>
        <w:rPr>
          <w:rFonts w:cs="Arial"/>
          <w:position w:val="-10"/>
          <w:szCs w:val="24"/>
        </w:rPr>
        <w:t>wynosi Q = 19,196 l/s, V = 0,70m/s</w:t>
      </w:r>
    </w:p>
    <w:p w:rsidR="00327DE0" w:rsidRDefault="00327DE0" w:rsidP="00327DE0">
      <w:pPr>
        <w:rPr>
          <w:rFonts w:cs="Arial"/>
          <w:szCs w:val="24"/>
        </w:rPr>
      </w:pPr>
      <w:r w:rsidRPr="00B6709A">
        <w:rPr>
          <w:rFonts w:cs="Arial"/>
          <w:szCs w:val="24"/>
        </w:rPr>
        <w:t xml:space="preserve">Kanał </w:t>
      </w:r>
      <w:r>
        <w:rPr>
          <w:rFonts w:cs="Arial"/>
          <w:szCs w:val="24"/>
        </w:rPr>
        <w:t xml:space="preserve">zostanie wykonany z rur typu WAVIN o D =113mm, odprowadza on wodę opadową z torowiska do studni kanalizacyjnej kanalizacji miejskiej. </w:t>
      </w:r>
    </w:p>
    <w:p w:rsidR="00327DE0" w:rsidRPr="00F73DE5" w:rsidRDefault="00327DE0" w:rsidP="00327DE0">
      <w:pPr>
        <w:rPr>
          <w:rFonts w:cs="Arial"/>
          <w:szCs w:val="24"/>
        </w:rPr>
      </w:pPr>
    </w:p>
    <w:p w:rsidR="00327DE0" w:rsidRDefault="00327DE0" w:rsidP="00327DE0">
      <w:pPr>
        <w:rPr>
          <w:rFonts w:cs="Arial"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p w:rsidR="001F1987" w:rsidRDefault="001F1987">
      <w:pPr>
        <w:jc w:val="both"/>
        <w:rPr>
          <w:rFonts w:cs="Arial"/>
          <w:b/>
          <w:szCs w:val="24"/>
        </w:rPr>
      </w:pPr>
    </w:p>
    <w:sectPr w:rsidR="001F1987" w:rsidSect="007A4B8D">
      <w:headerReference w:type="even" r:id="rId32"/>
      <w:headerReference w:type="default" r:id="rId33"/>
      <w:footerReference w:type="even" r:id="rId34"/>
      <w:footerReference w:type="default" r:id="rId35"/>
      <w:pgSz w:w="11906" w:h="16838" w:code="9"/>
      <w:pgMar w:top="1247" w:right="1077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39E" w:rsidRDefault="00FC639E">
      <w:r>
        <w:separator/>
      </w:r>
    </w:p>
  </w:endnote>
  <w:endnote w:type="continuationSeparator" w:id="0">
    <w:p w:rsidR="00FC639E" w:rsidRDefault="00FC6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witzerlandNarrow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987" w:rsidRDefault="009D1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19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1987" w:rsidRDefault="001F198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987" w:rsidRDefault="001F1987">
    <w:pPr>
      <w:pStyle w:val="Stopka"/>
      <w:framePr w:wrap="around" w:vAnchor="text" w:hAnchor="margin" w:xAlign="right" w:y="1"/>
      <w:rPr>
        <w:rStyle w:val="Numerstrony"/>
      </w:rPr>
    </w:pPr>
  </w:p>
  <w:p w:rsidR="0074573C" w:rsidRDefault="0074573C" w:rsidP="0074573C">
    <w:pPr>
      <w:rPr>
        <w:rFonts w:cs="Arial"/>
        <w:noProof/>
        <w:color w:val="808080"/>
        <w:sz w:val="16"/>
        <w:szCs w:val="16"/>
      </w:rPr>
    </w:pPr>
    <w:r>
      <w:rPr>
        <w:rFonts w:cs="Arial"/>
        <w:noProof/>
        <w:color w:val="808080"/>
        <w:sz w:val="16"/>
        <w:szCs w:val="16"/>
      </w:rPr>
      <w:t>SCOT</w:t>
    </w:r>
    <w:r w:rsidR="005B57BB">
      <w:rPr>
        <w:rFonts w:cs="Arial"/>
        <w:noProof/>
        <w:color w:val="808080"/>
        <w:sz w:val="16"/>
        <w:szCs w:val="16"/>
      </w:rPr>
      <w:t>T</w:t>
    </w:r>
    <w:r>
      <w:rPr>
        <w:rFonts w:cs="Arial"/>
        <w:noProof/>
        <w:color w:val="808080"/>
        <w:sz w:val="16"/>
        <w:szCs w:val="16"/>
      </w:rPr>
      <w:t xml:space="preserve"> WILSON Spólka z o.o.</w:t>
    </w:r>
  </w:p>
  <w:p w:rsidR="0074573C" w:rsidRDefault="0074573C" w:rsidP="0074573C">
    <w:pPr>
      <w:rPr>
        <w:rFonts w:cs="Arial"/>
        <w:noProof/>
        <w:color w:val="808080"/>
        <w:sz w:val="16"/>
        <w:szCs w:val="16"/>
      </w:rPr>
    </w:pPr>
  </w:p>
  <w:p w:rsidR="0074573C" w:rsidRPr="0074573C" w:rsidRDefault="008719DF" w:rsidP="0074573C">
    <w:pPr>
      <w:rPr>
        <w:rFonts w:cs="Arial"/>
        <w:noProof/>
        <w:color w:val="808080"/>
        <w:sz w:val="16"/>
        <w:szCs w:val="16"/>
      </w:rPr>
    </w:pPr>
    <w:r>
      <w:rPr>
        <w:rFonts w:cs="Arial"/>
        <w:noProof/>
        <w:color w:val="808080"/>
        <w:sz w:val="16"/>
        <w:szCs w:val="16"/>
      </w:rPr>
      <w:t>Modernizacja</w:t>
    </w:r>
    <w:r w:rsidR="00B86590">
      <w:rPr>
        <w:rFonts w:cs="Arial"/>
        <w:noProof/>
        <w:color w:val="808080"/>
        <w:sz w:val="16"/>
        <w:szCs w:val="16"/>
      </w:rPr>
      <w:t xml:space="preserve"> ulicy Bytomskiej od ulicy Chrobrego do ulicy Drzymały w Zabrzu</w:t>
    </w:r>
  </w:p>
  <w:p w:rsidR="001F1987" w:rsidRDefault="009D19C2" w:rsidP="0074573C">
    <w:pPr>
      <w:pStyle w:val="a"/>
      <w:rPr>
        <w:rFonts w:cs="Arial"/>
        <w:color w:val="808080"/>
        <w:sz w:val="18"/>
        <w:szCs w:val="18"/>
      </w:rPr>
    </w:pPr>
    <w:r w:rsidRPr="009D19C2">
      <w:rPr>
        <w:rFonts w:cs="Arial"/>
        <w:noProof/>
        <w:color w:val="808080"/>
        <w:sz w:val="20"/>
      </w:rPr>
      <w:pict>
        <v:line id="_x0000_s2058" style="position:absolute;z-index:251658240" from=".55pt,-18.55pt" to="469.75pt,-18.5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39E" w:rsidRDefault="00FC639E">
      <w:r>
        <w:separator/>
      </w:r>
    </w:p>
  </w:footnote>
  <w:footnote w:type="continuationSeparator" w:id="0">
    <w:p w:rsidR="00FC639E" w:rsidRDefault="00FC6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4EA" w:rsidRDefault="009D19C2" w:rsidP="00C3719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74E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74EA" w:rsidRDefault="007F74EA" w:rsidP="007F74EA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4EA" w:rsidRDefault="009D19C2" w:rsidP="00C3719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74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7DE0">
      <w:rPr>
        <w:rStyle w:val="Numerstrony"/>
        <w:noProof/>
      </w:rPr>
      <w:t>6</w:t>
    </w:r>
    <w:r>
      <w:rPr>
        <w:rStyle w:val="Numerstrony"/>
      </w:rPr>
      <w:fldChar w:fldCharType="end"/>
    </w:r>
  </w:p>
  <w:p w:rsidR="001F1987" w:rsidRDefault="009D19C2" w:rsidP="007F74EA">
    <w:pPr>
      <w:spacing w:line="360" w:lineRule="auto"/>
      <w:ind w:right="360"/>
      <w:rPr>
        <w:rFonts w:cs="Arial"/>
        <w:noProof/>
        <w:color w:val="808080"/>
        <w:sz w:val="20"/>
      </w:rPr>
    </w:pPr>
    <w:r w:rsidRPr="009D19C2">
      <w:rPr>
        <w:rFonts w:cs="Arial"/>
        <w:noProof/>
        <w:color w:val="808080"/>
        <w:sz w:val="16"/>
        <w:szCs w:val="16"/>
      </w:rPr>
      <w:pict>
        <v:line id="_x0000_s2054" style="position:absolute;z-index:251657216" from="-2pt,15.35pt" to="467.2pt,15.35pt"/>
      </w:pict>
    </w:r>
    <w:r w:rsidR="008719DF">
      <w:rPr>
        <w:rFonts w:cs="Arial"/>
        <w:noProof/>
        <w:color w:val="808080"/>
        <w:sz w:val="16"/>
        <w:szCs w:val="16"/>
      </w:rPr>
      <w:t xml:space="preserve">Projekt </w:t>
    </w:r>
    <w:r w:rsidR="007F74EA">
      <w:rPr>
        <w:rFonts w:cs="Arial"/>
        <w:noProof/>
        <w:color w:val="808080"/>
        <w:sz w:val="16"/>
        <w:szCs w:val="16"/>
      </w:rPr>
      <w:t>Wykonawczy</w:t>
    </w:r>
    <w:r w:rsidR="008719DF">
      <w:rPr>
        <w:rFonts w:cs="Arial"/>
        <w:noProof/>
        <w:color w:val="808080"/>
        <w:sz w:val="16"/>
        <w:szCs w:val="16"/>
      </w:rPr>
      <w:t xml:space="preserve">               </w:t>
    </w:r>
    <w:r w:rsidR="001F1987">
      <w:rPr>
        <w:rFonts w:cs="Arial"/>
        <w:noProof/>
        <w:color w:val="808080"/>
        <w:sz w:val="16"/>
        <w:szCs w:val="16"/>
      </w:rPr>
      <w:t xml:space="preserve">                                                                                                                </w:t>
    </w:r>
    <w:r w:rsidR="001F1987">
      <w:rPr>
        <w:rStyle w:val="Numerstrony"/>
      </w:rPr>
      <w:t xml:space="preserve">                            </w:t>
    </w:r>
    <w:r w:rsidR="001F1987">
      <w:rPr>
        <w:rFonts w:cs="Arial"/>
        <w:noProof/>
        <w:color w:val="808080"/>
        <w:sz w:val="20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7F"/>
      </v:shape>
    </w:pict>
  </w:numPicBullet>
  <w:abstractNum w:abstractNumId="0">
    <w:nsid w:val="FFFFFF88"/>
    <w:multiLevelType w:val="singleLevel"/>
    <w:tmpl w:val="D3AC18D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1">
      <w:start w:val="1"/>
      <w:numFmt w:val="bullet"/>
      <w:lvlText w:val="➔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➔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14"/>
    <w:multiLevelType w:val="multilevel"/>
    <w:tmpl w:val="00000014"/>
    <w:name w:val="WW8Num20"/>
    <w:lvl w:ilvl="0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2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3">
    <w:nsid w:val="00000017"/>
    <w:multiLevelType w:val="multilevel"/>
    <w:tmpl w:val="00000017"/>
    <w:name w:val="WW8Num2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4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5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6">
    <w:nsid w:val="0000001A"/>
    <w:multiLevelType w:val="multilevel"/>
    <w:tmpl w:val="0000001A"/>
    <w:name w:val="WW8Num2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➢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➢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➢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7">
    <w:nsid w:val="0000001B"/>
    <w:multiLevelType w:val="multilevel"/>
    <w:tmpl w:val="0000001B"/>
    <w:name w:val="WW8Num27"/>
    <w:lvl w:ilvl="0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➔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➔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➔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➔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➔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➔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8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D"/>
    <w:multiLevelType w:val="multilevel"/>
    <w:tmpl w:val="0000001D"/>
    <w:name w:val="WW8Num29"/>
    <w:lvl w:ilvl="0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➔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➔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➔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➔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➔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➔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0">
    <w:nsid w:val="07B3008E"/>
    <w:multiLevelType w:val="hybridMultilevel"/>
    <w:tmpl w:val="39FE4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8BD7E67"/>
    <w:multiLevelType w:val="hybridMultilevel"/>
    <w:tmpl w:val="77EC0982"/>
    <w:lvl w:ilvl="0" w:tplc="0415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2">
    <w:nsid w:val="17403316"/>
    <w:multiLevelType w:val="hybridMultilevel"/>
    <w:tmpl w:val="06DA4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B0003DF"/>
    <w:multiLevelType w:val="multilevel"/>
    <w:tmpl w:val="7E8896A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290438D5"/>
    <w:multiLevelType w:val="hybridMultilevel"/>
    <w:tmpl w:val="14705288"/>
    <w:lvl w:ilvl="0" w:tplc="041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5">
    <w:nsid w:val="2B144786"/>
    <w:multiLevelType w:val="multilevel"/>
    <w:tmpl w:val="6C14A146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2C100B2B"/>
    <w:multiLevelType w:val="hybridMultilevel"/>
    <w:tmpl w:val="19A666A2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>
    <w:nsid w:val="2D9022A5"/>
    <w:multiLevelType w:val="hybridMultilevel"/>
    <w:tmpl w:val="7DB2ADCC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>
    <w:nsid w:val="30FF71D0"/>
    <w:multiLevelType w:val="hybridMultilevel"/>
    <w:tmpl w:val="9A54F574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9">
    <w:nsid w:val="364C4BFF"/>
    <w:multiLevelType w:val="multilevel"/>
    <w:tmpl w:val="2668AC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>
    <w:nsid w:val="4109373D"/>
    <w:multiLevelType w:val="multilevel"/>
    <w:tmpl w:val="95F8B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41">
    <w:nsid w:val="43265AA6"/>
    <w:multiLevelType w:val="multilevel"/>
    <w:tmpl w:val="9CE8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>
    <w:nsid w:val="455761DA"/>
    <w:multiLevelType w:val="hybridMultilevel"/>
    <w:tmpl w:val="62DAB55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4968554B"/>
    <w:multiLevelType w:val="hybridMultilevel"/>
    <w:tmpl w:val="B97420EA"/>
    <w:lvl w:ilvl="0" w:tplc="1EF62A22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080"/>
        </w:tabs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800"/>
        </w:tabs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20"/>
        </w:tabs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40"/>
        </w:tabs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60"/>
        </w:tabs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80"/>
        </w:tabs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400"/>
        </w:tabs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20"/>
        </w:tabs>
        <w:ind w:left="9120" w:hanging="180"/>
      </w:pPr>
    </w:lvl>
  </w:abstractNum>
  <w:abstractNum w:abstractNumId="44">
    <w:nsid w:val="4EF56048"/>
    <w:multiLevelType w:val="hybridMultilevel"/>
    <w:tmpl w:val="0E7C07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3250801"/>
    <w:multiLevelType w:val="hybridMultilevel"/>
    <w:tmpl w:val="7DF6AEC2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6">
    <w:nsid w:val="56DE4150"/>
    <w:multiLevelType w:val="multilevel"/>
    <w:tmpl w:val="A87ACE64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5D2B0AAB"/>
    <w:multiLevelType w:val="hybridMultilevel"/>
    <w:tmpl w:val="B0901EE4"/>
    <w:lvl w:ilvl="0" w:tplc="79D8E4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EC3B0E">
      <w:numFmt w:val="none"/>
      <w:lvlText w:val=""/>
      <w:lvlJc w:val="left"/>
      <w:pPr>
        <w:tabs>
          <w:tab w:val="num" w:pos="360"/>
        </w:tabs>
      </w:pPr>
    </w:lvl>
    <w:lvl w:ilvl="2" w:tplc="E93A151E">
      <w:numFmt w:val="none"/>
      <w:lvlText w:val=""/>
      <w:lvlJc w:val="left"/>
      <w:pPr>
        <w:tabs>
          <w:tab w:val="num" w:pos="360"/>
        </w:tabs>
      </w:pPr>
    </w:lvl>
    <w:lvl w:ilvl="3" w:tplc="87C89B4A">
      <w:numFmt w:val="none"/>
      <w:lvlText w:val=""/>
      <w:lvlJc w:val="left"/>
      <w:pPr>
        <w:tabs>
          <w:tab w:val="num" w:pos="360"/>
        </w:tabs>
      </w:pPr>
    </w:lvl>
    <w:lvl w:ilvl="4" w:tplc="CC0EBE1A">
      <w:numFmt w:val="none"/>
      <w:lvlText w:val=""/>
      <w:lvlJc w:val="left"/>
      <w:pPr>
        <w:tabs>
          <w:tab w:val="num" w:pos="360"/>
        </w:tabs>
      </w:pPr>
    </w:lvl>
    <w:lvl w:ilvl="5" w:tplc="A3D6E3FE">
      <w:numFmt w:val="none"/>
      <w:lvlText w:val=""/>
      <w:lvlJc w:val="left"/>
      <w:pPr>
        <w:tabs>
          <w:tab w:val="num" w:pos="360"/>
        </w:tabs>
      </w:pPr>
    </w:lvl>
    <w:lvl w:ilvl="6" w:tplc="3CFE44AC">
      <w:numFmt w:val="none"/>
      <w:lvlText w:val=""/>
      <w:lvlJc w:val="left"/>
      <w:pPr>
        <w:tabs>
          <w:tab w:val="num" w:pos="360"/>
        </w:tabs>
      </w:pPr>
    </w:lvl>
    <w:lvl w:ilvl="7" w:tplc="F1A6FECC">
      <w:numFmt w:val="none"/>
      <w:lvlText w:val=""/>
      <w:lvlJc w:val="left"/>
      <w:pPr>
        <w:tabs>
          <w:tab w:val="num" w:pos="360"/>
        </w:tabs>
      </w:pPr>
    </w:lvl>
    <w:lvl w:ilvl="8" w:tplc="620E2550">
      <w:numFmt w:val="none"/>
      <w:lvlText w:val=""/>
      <w:lvlJc w:val="left"/>
      <w:pPr>
        <w:tabs>
          <w:tab w:val="num" w:pos="360"/>
        </w:tabs>
      </w:pPr>
    </w:lvl>
  </w:abstractNum>
  <w:abstractNum w:abstractNumId="48">
    <w:nsid w:val="641D6FC4"/>
    <w:multiLevelType w:val="multilevel"/>
    <w:tmpl w:val="0B9CB1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u w:val="none"/>
      </w:rPr>
    </w:lvl>
  </w:abstractNum>
  <w:abstractNum w:abstractNumId="49">
    <w:nsid w:val="65066561"/>
    <w:multiLevelType w:val="hybridMultilevel"/>
    <w:tmpl w:val="99549C3E"/>
    <w:lvl w:ilvl="0" w:tplc="C7B62E68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50">
    <w:nsid w:val="745076B2"/>
    <w:multiLevelType w:val="hybridMultilevel"/>
    <w:tmpl w:val="DC0683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7FF3386"/>
    <w:multiLevelType w:val="hybridMultilevel"/>
    <w:tmpl w:val="D1926D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9"/>
  </w:num>
  <w:num w:numId="3">
    <w:abstractNumId w:val="44"/>
  </w:num>
  <w:num w:numId="4">
    <w:abstractNumId w:val="41"/>
  </w:num>
  <w:num w:numId="5">
    <w:abstractNumId w:val="34"/>
  </w:num>
  <w:num w:numId="6">
    <w:abstractNumId w:val="37"/>
  </w:num>
  <w:num w:numId="7">
    <w:abstractNumId w:val="45"/>
  </w:num>
  <w:num w:numId="8">
    <w:abstractNumId w:val="51"/>
  </w:num>
  <w:num w:numId="9">
    <w:abstractNumId w:val="40"/>
  </w:num>
  <w:num w:numId="10">
    <w:abstractNumId w:val="33"/>
  </w:num>
  <w:num w:numId="11">
    <w:abstractNumId w:val="2"/>
  </w:num>
  <w:num w:numId="12">
    <w:abstractNumId w:val="3"/>
  </w:num>
  <w:num w:numId="13">
    <w:abstractNumId w:val="4"/>
  </w:num>
  <w:num w:numId="14">
    <w:abstractNumId w:val="31"/>
  </w:num>
  <w:num w:numId="15">
    <w:abstractNumId w:val="0"/>
  </w:num>
  <w:num w:numId="16">
    <w:abstractNumId w:val="42"/>
  </w:num>
  <w:num w:numId="17">
    <w:abstractNumId w:val="14"/>
  </w:num>
  <w:num w:numId="18">
    <w:abstractNumId w:val="9"/>
  </w:num>
  <w:num w:numId="19">
    <w:abstractNumId w:val="16"/>
  </w:num>
  <w:num w:numId="20">
    <w:abstractNumId w:val="17"/>
  </w:num>
  <w:num w:numId="21">
    <w:abstractNumId w:val="46"/>
  </w:num>
  <w:num w:numId="22">
    <w:abstractNumId w:val="35"/>
  </w:num>
  <w:num w:numId="23">
    <w:abstractNumId w:val="36"/>
  </w:num>
  <w:num w:numId="24">
    <w:abstractNumId w:val="48"/>
  </w:num>
  <w:num w:numId="25">
    <w:abstractNumId w:val="38"/>
  </w:num>
  <w:num w:numId="26">
    <w:abstractNumId w:val="50"/>
  </w:num>
  <w:num w:numId="27">
    <w:abstractNumId w:val="49"/>
  </w:num>
  <w:num w:numId="28">
    <w:abstractNumId w:val="43"/>
  </w:num>
  <w:num w:numId="29">
    <w:abstractNumId w:val="30"/>
  </w:num>
  <w:num w:numId="3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rawingGridHorizontalSpacing w:val="17"/>
  <w:drawingGridVerticalSpacing w:val="1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0242">
      <o:colormenu v:ext="edit" strokecolor="#33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30280"/>
    <w:rsid w:val="00015A98"/>
    <w:rsid w:val="000401C3"/>
    <w:rsid w:val="00063EA3"/>
    <w:rsid w:val="00070A9C"/>
    <w:rsid w:val="0008502F"/>
    <w:rsid w:val="00095BED"/>
    <w:rsid w:val="000B195B"/>
    <w:rsid w:val="000B3D7F"/>
    <w:rsid w:val="000C5223"/>
    <w:rsid w:val="0010171F"/>
    <w:rsid w:val="00122DA7"/>
    <w:rsid w:val="00133327"/>
    <w:rsid w:val="0015208B"/>
    <w:rsid w:val="001559B8"/>
    <w:rsid w:val="0015698F"/>
    <w:rsid w:val="001768DF"/>
    <w:rsid w:val="001778C0"/>
    <w:rsid w:val="001A6DE9"/>
    <w:rsid w:val="001C255A"/>
    <w:rsid w:val="001D53D5"/>
    <w:rsid w:val="001E1C31"/>
    <w:rsid w:val="001E70A4"/>
    <w:rsid w:val="001F1987"/>
    <w:rsid w:val="001F356B"/>
    <w:rsid w:val="002004EC"/>
    <w:rsid w:val="0022192F"/>
    <w:rsid w:val="00243390"/>
    <w:rsid w:val="002451C8"/>
    <w:rsid w:val="00270E45"/>
    <w:rsid w:val="002A6B6B"/>
    <w:rsid w:val="002A7CD0"/>
    <w:rsid w:val="002D5306"/>
    <w:rsid w:val="002E6893"/>
    <w:rsid w:val="002F0882"/>
    <w:rsid w:val="002F736B"/>
    <w:rsid w:val="00305989"/>
    <w:rsid w:val="003171BC"/>
    <w:rsid w:val="0031793B"/>
    <w:rsid w:val="00327DE0"/>
    <w:rsid w:val="003315B4"/>
    <w:rsid w:val="003448BF"/>
    <w:rsid w:val="003559C7"/>
    <w:rsid w:val="0036643C"/>
    <w:rsid w:val="00371B2B"/>
    <w:rsid w:val="003774A0"/>
    <w:rsid w:val="00386A09"/>
    <w:rsid w:val="003F7C60"/>
    <w:rsid w:val="00407F17"/>
    <w:rsid w:val="00435036"/>
    <w:rsid w:val="0043573D"/>
    <w:rsid w:val="00446702"/>
    <w:rsid w:val="004523CF"/>
    <w:rsid w:val="00476648"/>
    <w:rsid w:val="00490C45"/>
    <w:rsid w:val="00495602"/>
    <w:rsid w:val="004A3D65"/>
    <w:rsid w:val="004C4854"/>
    <w:rsid w:val="004D1E63"/>
    <w:rsid w:val="004D3305"/>
    <w:rsid w:val="004F5933"/>
    <w:rsid w:val="005032A2"/>
    <w:rsid w:val="00503C20"/>
    <w:rsid w:val="00506569"/>
    <w:rsid w:val="00516DF3"/>
    <w:rsid w:val="00527E3C"/>
    <w:rsid w:val="00537F55"/>
    <w:rsid w:val="00567CC4"/>
    <w:rsid w:val="00570928"/>
    <w:rsid w:val="00575197"/>
    <w:rsid w:val="00581DA0"/>
    <w:rsid w:val="005855AA"/>
    <w:rsid w:val="00596EBD"/>
    <w:rsid w:val="005A71A8"/>
    <w:rsid w:val="005B57BB"/>
    <w:rsid w:val="005C2B71"/>
    <w:rsid w:val="005F3929"/>
    <w:rsid w:val="00612170"/>
    <w:rsid w:val="00642E3E"/>
    <w:rsid w:val="0066605B"/>
    <w:rsid w:val="00680750"/>
    <w:rsid w:val="006852A9"/>
    <w:rsid w:val="00690E63"/>
    <w:rsid w:val="00692B43"/>
    <w:rsid w:val="00696CF6"/>
    <w:rsid w:val="006B0737"/>
    <w:rsid w:val="006C2132"/>
    <w:rsid w:val="006C66EE"/>
    <w:rsid w:val="006D319C"/>
    <w:rsid w:val="006F1A09"/>
    <w:rsid w:val="006F4A62"/>
    <w:rsid w:val="007205A8"/>
    <w:rsid w:val="00726712"/>
    <w:rsid w:val="007332A6"/>
    <w:rsid w:val="00741D8E"/>
    <w:rsid w:val="0074573C"/>
    <w:rsid w:val="00746DFD"/>
    <w:rsid w:val="00784C94"/>
    <w:rsid w:val="00795C11"/>
    <w:rsid w:val="00795E94"/>
    <w:rsid w:val="007A4B8D"/>
    <w:rsid w:val="007C6687"/>
    <w:rsid w:val="007E1752"/>
    <w:rsid w:val="007E3507"/>
    <w:rsid w:val="007E713A"/>
    <w:rsid w:val="007F12FC"/>
    <w:rsid w:val="007F32F2"/>
    <w:rsid w:val="007F74EA"/>
    <w:rsid w:val="0081479C"/>
    <w:rsid w:val="00820988"/>
    <w:rsid w:val="00833486"/>
    <w:rsid w:val="00856CB4"/>
    <w:rsid w:val="008719DF"/>
    <w:rsid w:val="00873AF5"/>
    <w:rsid w:val="00891AC8"/>
    <w:rsid w:val="00895D4F"/>
    <w:rsid w:val="008A15C3"/>
    <w:rsid w:val="008A4A19"/>
    <w:rsid w:val="008C2D0D"/>
    <w:rsid w:val="00917492"/>
    <w:rsid w:val="00920754"/>
    <w:rsid w:val="00922104"/>
    <w:rsid w:val="00927F9B"/>
    <w:rsid w:val="00937364"/>
    <w:rsid w:val="0094529B"/>
    <w:rsid w:val="00962289"/>
    <w:rsid w:val="00964C07"/>
    <w:rsid w:val="00993C0B"/>
    <w:rsid w:val="009B3B57"/>
    <w:rsid w:val="009D19C2"/>
    <w:rsid w:val="009E56FC"/>
    <w:rsid w:val="00A216E3"/>
    <w:rsid w:val="00A218FC"/>
    <w:rsid w:val="00A325D8"/>
    <w:rsid w:val="00A47197"/>
    <w:rsid w:val="00A6332F"/>
    <w:rsid w:val="00A635AD"/>
    <w:rsid w:val="00A75881"/>
    <w:rsid w:val="00A927A8"/>
    <w:rsid w:val="00A95EBD"/>
    <w:rsid w:val="00AA1685"/>
    <w:rsid w:val="00AA6F6E"/>
    <w:rsid w:val="00AC7805"/>
    <w:rsid w:val="00AF2791"/>
    <w:rsid w:val="00AF4F2B"/>
    <w:rsid w:val="00AF7FFE"/>
    <w:rsid w:val="00B14E55"/>
    <w:rsid w:val="00B153AE"/>
    <w:rsid w:val="00B30280"/>
    <w:rsid w:val="00B32BF6"/>
    <w:rsid w:val="00B458F4"/>
    <w:rsid w:val="00B476EC"/>
    <w:rsid w:val="00B51A3C"/>
    <w:rsid w:val="00B71992"/>
    <w:rsid w:val="00B74017"/>
    <w:rsid w:val="00B86590"/>
    <w:rsid w:val="00B87270"/>
    <w:rsid w:val="00B91D6C"/>
    <w:rsid w:val="00BA1684"/>
    <w:rsid w:val="00BA37FD"/>
    <w:rsid w:val="00BB3D9E"/>
    <w:rsid w:val="00BE7FEE"/>
    <w:rsid w:val="00C00424"/>
    <w:rsid w:val="00C3719A"/>
    <w:rsid w:val="00C41D57"/>
    <w:rsid w:val="00C50850"/>
    <w:rsid w:val="00C53E7C"/>
    <w:rsid w:val="00C615A4"/>
    <w:rsid w:val="00C61AA6"/>
    <w:rsid w:val="00C857AD"/>
    <w:rsid w:val="00C94210"/>
    <w:rsid w:val="00CC24B0"/>
    <w:rsid w:val="00CC7265"/>
    <w:rsid w:val="00CD31D5"/>
    <w:rsid w:val="00CE2F64"/>
    <w:rsid w:val="00CE577E"/>
    <w:rsid w:val="00CF273C"/>
    <w:rsid w:val="00CF6226"/>
    <w:rsid w:val="00D10173"/>
    <w:rsid w:val="00D13CD4"/>
    <w:rsid w:val="00D42007"/>
    <w:rsid w:val="00D65AB3"/>
    <w:rsid w:val="00D76DA6"/>
    <w:rsid w:val="00D8042D"/>
    <w:rsid w:val="00D82FD9"/>
    <w:rsid w:val="00D86EB0"/>
    <w:rsid w:val="00DC31A1"/>
    <w:rsid w:val="00DD5A49"/>
    <w:rsid w:val="00DE3837"/>
    <w:rsid w:val="00E2407D"/>
    <w:rsid w:val="00E57C32"/>
    <w:rsid w:val="00E649C7"/>
    <w:rsid w:val="00E73EF0"/>
    <w:rsid w:val="00E8469A"/>
    <w:rsid w:val="00EA539B"/>
    <w:rsid w:val="00EA6757"/>
    <w:rsid w:val="00EB06E8"/>
    <w:rsid w:val="00F14198"/>
    <w:rsid w:val="00F15FD0"/>
    <w:rsid w:val="00F1750E"/>
    <w:rsid w:val="00F318F8"/>
    <w:rsid w:val="00F32B84"/>
    <w:rsid w:val="00F41830"/>
    <w:rsid w:val="00F667F5"/>
    <w:rsid w:val="00FC010D"/>
    <w:rsid w:val="00FC639E"/>
    <w:rsid w:val="00FF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strokecolor="#33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8C0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1778C0"/>
    <w:pPr>
      <w:keepNext/>
      <w:widowControl w:val="0"/>
      <w:numPr>
        <w:numId w:val="1"/>
      </w:numPr>
      <w:suppressAutoHyphens/>
      <w:outlineLvl w:val="0"/>
    </w:pPr>
    <w:rPr>
      <w:rFonts w:eastAsia="Lucida Sans Unicode"/>
      <w:b/>
      <w:bCs/>
      <w:i/>
      <w:iCs/>
      <w:sz w:val="22"/>
      <w:szCs w:val="24"/>
      <w:u w:val="single"/>
    </w:rPr>
  </w:style>
  <w:style w:type="paragraph" w:styleId="Nagwek2">
    <w:name w:val="heading 2"/>
    <w:basedOn w:val="Normalny"/>
    <w:next w:val="Normalny"/>
    <w:qFormat/>
    <w:rsid w:val="001778C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1778C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1778C0"/>
    <w:pPr>
      <w:keepNext/>
      <w:outlineLvl w:val="4"/>
    </w:pPr>
    <w:rPr>
      <w:rFonts w:ascii="SwitzerlandNarrow" w:hAnsi="SwitzerlandNarrow"/>
      <w:sz w:val="28"/>
    </w:rPr>
  </w:style>
  <w:style w:type="paragraph" w:styleId="Nagwek7">
    <w:name w:val="heading 7"/>
    <w:basedOn w:val="Normalny"/>
    <w:next w:val="Normalny"/>
    <w:qFormat/>
    <w:rsid w:val="001778C0"/>
    <w:pPr>
      <w:keepNext/>
      <w:jc w:val="center"/>
      <w:outlineLvl w:val="6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778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78C0"/>
  </w:style>
  <w:style w:type="paragraph" w:styleId="Nagwek">
    <w:name w:val="header"/>
    <w:basedOn w:val="Normalny"/>
    <w:rsid w:val="001778C0"/>
    <w:pPr>
      <w:tabs>
        <w:tab w:val="center" w:pos="4536"/>
        <w:tab w:val="right" w:pos="9072"/>
      </w:tabs>
    </w:pPr>
  </w:style>
  <w:style w:type="paragraph" w:customStyle="1" w:styleId="a">
    <w:basedOn w:val="Normalny"/>
    <w:next w:val="Nagwek"/>
    <w:rsid w:val="001778C0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1778C0"/>
    <w:rPr>
      <w:rFonts w:ascii="Times New Roman" w:hAnsi="Times New Roman"/>
      <w:color w:val="000000"/>
      <w:szCs w:val="24"/>
    </w:rPr>
  </w:style>
  <w:style w:type="paragraph" w:styleId="Tekstpodstawowywcity3">
    <w:name w:val="Body Text Indent 3"/>
    <w:basedOn w:val="Normalny"/>
    <w:rsid w:val="001778C0"/>
    <w:pPr>
      <w:spacing w:line="360" w:lineRule="auto"/>
      <w:ind w:left="426" w:firstLine="282"/>
      <w:jc w:val="both"/>
    </w:pPr>
    <w:rPr>
      <w:rFonts w:ascii="Times New Roman" w:hAnsi="Times New Roman"/>
    </w:rPr>
  </w:style>
  <w:style w:type="paragraph" w:styleId="Tekstprzypisukocowego">
    <w:name w:val="endnote text"/>
    <w:basedOn w:val="Normalny"/>
    <w:semiHidden/>
    <w:rsid w:val="001778C0"/>
    <w:rPr>
      <w:sz w:val="20"/>
    </w:rPr>
  </w:style>
  <w:style w:type="character" w:styleId="Odwoanieprzypisukocowego">
    <w:name w:val="endnote reference"/>
    <w:basedOn w:val="Domylnaczcionkaakapitu"/>
    <w:semiHidden/>
    <w:rsid w:val="001778C0"/>
    <w:rPr>
      <w:vertAlign w:val="superscript"/>
    </w:rPr>
  </w:style>
  <w:style w:type="character" w:styleId="Odwoaniedokomentarza">
    <w:name w:val="annotation reference"/>
    <w:basedOn w:val="Domylnaczcionkaakapitu"/>
    <w:semiHidden/>
    <w:rsid w:val="001778C0"/>
    <w:rPr>
      <w:sz w:val="16"/>
      <w:szCs w:val="16"/>
    </w:rPr>
  </w:style>
  <w:style w:type="paragraph" w:styleId="Tekstkomentarza">
    <w:name w:val="annotation text"/>
    <w:basedOn w:val="Normalny"/>
    <w:semiHidden/>
    <w:rsid w:val="001778C0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1778C0"/>
    <w:rPr>
      <w:b/>
      <w:bCs/>
    </w:rPr>
  </w:style>
  <w:style w:type="paragraph" w:styleId="Tekstdymka">
    <w:name w:val="Balloon Text"/>
    <w:basedOn w:val="Normalny"/>
    <w:semiHidden/>
    <w:rsid w:val="001778C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1778C0"/>
    <w:pPr>
      <w:widowControl w:val="0"/>
      <w:suppressAutoHyphens/>
      <w:spacing w:after="120"/>
    </w:pPr>
    <w:rPr>
      <w:rFonts w:eastAsia="Lucida Sans Unicode"/>
      <w:sz w:val="22"/>
      <w:szCs w:val="24"/>
    </w:rPr>
  </w:style>
  <w:style w:type="paragraph" w:styleId="Tytu">
    <w:name w:val="Title"/>
    <w:basedOn w:val="Normalny"/>
    <w:next w:val="Podtytu"/>
    <w:qFormat/>
    <w:rsid w:val="001778C0"/>
    <w:pPr>
      <w:widowControl w:val="0"/>
      <w:suppressAutoHyphens/>
      <w:jc w:val="center"/>
    </w:pPr>
    <w:rPr>
      <w:rFonts w:eastAsia="Lucida Sans Unicode"/>
      <w:b/>
      <w:bCs/>
      <w:sz w:val="36"/>
      <w:szCs w:val="24"/>
    </w:rPr>
  </w:style>
  <w:style w:type="paragraph" w:customStyle="1" w:styleId="Tekstpodstawowywcity31">
    <w:name w:val="Tekst podstawowy wcięty 31"/>
    <w:basedOn w:val="Normalny"/>
    <w:rsid w:val="001778C0"/>
    <w:pPr>
      <w:widowControl w:val="0"/>
      <w:suppressAutoHyphens/>
      <w:ind w:left="720" w:hanging="720"/>
    </w:pPr>
    <w:rPr>
      <w:rFonts w:eastAsia="Lucida Sans Unicode"/>
      <w:sz w:val="22"/>
      <w:szCs w:val="24"/>
    </w:rPr>
  </w:style>
  <w:style w:type="paragraph" w:customStyle="1" w:styleId="Standard">
    <w:name w:val="Standard"/>
    <w:rsid w:val="001778C0"/>
    <w:pPr>
      <w:suppressAutoHyphens/>
      <w:autoSpaceDE w:val="0"/>
    </w:pPr>
    <w:rPr>
      <w:szCs w:val="24"/>
      <w:lang w:eastAsia="ar-SA"/>
    </w:rPr>
  </w:style>
  <w:style w:type="paragraph" w:customStyle="1" w:styleId="WW-Tekstpodstawowywcity3">
    <w:name w:val="WW-Tekst podstawowy wci?ty 3"/>
    <w:basedOn w:val="Standard"/>
    <w:rsid w:val="001778C0"/>
    <w:pPr>
      <w:ind w:left="1276" w:hanging="1276"/>
    </w:pPr>
    <w:rPr>
      <w:sz w:val="26"/>
      <w:szCs w:val="26"/>
    </w:rPr>
  </w:style>
  <w:style w:type="paragraph" w:customStyle="1" w:styleId="Tekstpodstawowywcity21">
    <w:name w:val="Tekst podstawowy wcięty 21"/>
    <w:basedOn w:val="Normalny"/>
    <w:rsid w:val="001778C0"/>
    <w:pPr>
      <w:widowControl w:val="0"/>
      <w:suppressAutoHyphens/>
      <w:ind w:left="540" w:hanging="540"/>
    </w:pPr>
    <w:rPr>
      <w:rFonts w:eastAsia="Lucida Sans Unicode"/>
      <w:sz w:val="22"/>
      <w:szCs w:val="24"/>
    </w:rPr>
  </w:style>
  <w:style w:type="paragraph" w:customStyle="1" w:styleId="WW-Zwykytekst">
    <w:name w:val="WW-Zwyk?y tekst"/>
    <w:basedOn w:val="Standard"/>
    <w:rsid w:val="001778C0"/>
    <w:rPr>
      <w:rFonts w:ascii="Courier New" w:hAnsi="Courier New" w:cs="Courier New"/>
    </w:rPr>
  </w:style>
  <w:style w:type="paragraph" w:styleId="Podtytu">
    <w:name w:val="Subtitle"/>
    <w:basedOn w:val="Normalny"/>
    <w:qFormat/>
    <w:rsid w:val="001778C0"/>
    <w:pPr>
      <w:spacing w:after="60"/>
      <w:jc w:val="center"/>
      <w:outlineLvl w:val="1"/>
    </w:pPr>
    <w:rPr>
      <w:rFonts w:cs="Arial"/>
      <w:szCs w:val="24"/>
    </w:rPr>
  </w:style>
  <w:style w:type="paragraph" w:customStyle="1" w:styleId="standtim">
    <w:name w:val="stand_tim"/>
    <w:basedOn w:val="Normalny"/>
    <w:rsid w:val="001778C0"/>
    <w:pPr>
      <w:tabs>
        <w:tab w:val="left" w:pos="567"/>
      </w:tabs>
      <w:ind w:firstLine="540"/>
      <w:jc w:val="both"/>
    </w:pPr>
    <w:rPr>
      <w:rFonts w:ascii="Times New Roman" w:hAnsi="Times New Roman"/>
    </w:rPr>
  </w:style>
  <w:style w:type="character" w:customStyle="1" w:styleId="standtimZnak">
    <w:name w:val="stand_tim Znak"/>
    <w:basedOn w:val="Domylnaczcionkaakapitu"/>
    <w:rsid w:val="001778C0"/>
    <w:rPr>
      <w:sz w:val="24"/>
      <w:lang w:val="pl-PL" w:eastAsia="pl-PL" w:bidi="ar-SA"/>
    </w:rPr>
  </w:style>
  <w:style w:type="paragraph" w:customStyle="1" w:styleId="Zwykytekst1">
    <w:name w:val="Zwykły tekst1"/>
    <w:basedOn w:val="Normalny"/>
    <w:rsid w:val="001778C0"/>
    <w:pPr>
      <w:widowControl w:val="0"/>
      <w:suppressAutoHyphens/>
    </w:pPr>
    <w:rPr>
      <w:rFonts w:ascii="Courier New" w:eastAsia="Lucida Sans Unicode" w:hAnsi="Courier New"/>
      <w:sz w:val="20"/>
    </w:rPr>
  </w:style>
  <w:style w:type="paragraph" w:customStyle="1" w:styleId="TABELA00">
    <w:name w:val="TABELA_00"/>
    <w:basedOn w:val="Normalny"/>
    <w:rsid w:val="001778C0"/>
    <w:pPr>
      <w:suppressAutoHyphens/>
      <w:spacing w:before="120" w:line="360" w:lineRule="auto"/>
      <w:jc w:val="both"/>
    </w:pPr>
    <w:rPr>
      <w:sz w:val="20"/>
      <w:lang w:eastAsia="ar-SA"/>
    </w:rPr>
  </w:style>
  <w:style w:type="paragraph" w:customStyle="1" w:styleId="KARTATYT">
    <w:name w:val="KARTA_TYT"/>
    <w:basedOn w:val="Normalny"/>
    <w:rsid w:val="001778C0"/>
    <w:pPr>
      <w:spacing w:before="120" w:after="120" w:line="360" w:lineRule="auto"/>
      <w:jc w:val="center"/>
    </w:pPr>
    <w:rPr>
      <w:b/>
    </w:rPr>
  </w:style>
  <w:style w:type="paragraph" w:styleId="Spistreci1">
    <w:name w:val="toc 1"/>
    <w:basedOn w:val="Normalny"/>
    <w:next w:val="Normalny"/>
    <w:autoRedefine/>
    <w:semiHidden/>
    <w:rsid w:val="001778C0"/>
    <w:pPr>
      <w:tabs>
        <w:tab w:val="left" w:pos="426"/>
        <w:tab w:val="left" w:pos="851"/>
        <w:tab w:val="right" w:leader="dot" w:pos="9345"/>
      </w:tabs>
      <w:spacing w:before="120" w:line="360" w:lineRule="auto"/>
      <w:ind w:left="426" w:hanging="426"/>
      <w:jc w:val="both"/>
    </w:pPr>
    <w:rPr>
      <w:b/>
      <w:noProof/>
      <w:szCs w:val="24"/>
    </w:rPr>
  </w:style>
  <w:style w:type="paragraph" w:styleId="Spistreci2">
    <w:name w:val="toc 2"/>
    <w:basedOn w:val="Normalny"/>
    <w:next w:val="Normalny"/>
    <w:autoRedefine/>
    <w:semiHidden/>
    <w:rsid w:val="001778C0"/>
    <w:pPr>
      <w:tabs>
        <w:tab w:val="left" w:pos="709"/>
        <w:tab w:val="left" w:pos="851"/>
        <w:tab w:val="right" w:leader="dot" w:pos="9345"/>
      </w:tabs>
      <w:jc w:val="both"/>
    </w:pPr>
    <w:rPr>
      <w:noProof/>
      <w:sz w:val="20"/>
    </w:rPr>
  </w:style>
  <w:style w:type="paragraph" w:styleId="Spistreci3">
    <w:name w:val="toc 3"/>
    <w:basedOn w:val="Normalny"/>
    <w:next w:val="Normalny"/>
    <w:autoRedefine/>
    <w:semiHidden/>
    <w:rsid w:val="001778C0"/>
    <w:pPr>
      <w:tabs>
        <w:tab w:val="left" w:pos="709"/>
        <w:tab w:val="left" w:pos="851"/>
        <w:tab w:val="right" w:leader="dot" w:pos="9345"/>
      </w:tabs>
      <w:jc w:val="both"/>
    </w:pPr>
    <w:rPr>
      <w:noProof/>
      <w:sz w:val="20"/>
    </w:rPr>
  </w:style>
  <w:style w:type="paragraph" w:customStyle="1" w:styleId="Tekst">
    <w:name w:val="Tekst"/>
    <w:basedOn w:val="Normalny"/>
    <w:rsid w:val="001778C0"/>
    <w:pPr>
      <w:spacing w:before="60" w:line="360" w:lineRule="auto"/>
      <w:ind w:firstLine="851"/>
      <w:jc w:val="both"/>
    </w:pPr>
    <w:rPr>
      <w:sz w:val="20"/>
    </w:rPr>
  </w:style>
  <w:style w:type="paragraph" w:styleId="Tekstpodstawowywcity">
    <w:name w:val="Body Text Indent"/>
    <w:basedOn w:val="Normalny"/>
    <w:rsid w:val="001778C0"/>
    <w:pPr>
      <w:spacing w:after="120"/>
      <w:ind w:left="283"/>
    </w:pPr>
  </w:style>
  <w:style w:type="character" w:styleId="Uwydatnienie">
    <w:name w:val="Emphasis"/>
    <w:qFormat/>
    <w:rsid w:val="001778C0"/>
    <w:rPr>
      <w:i/>
      <w:iCs/>
    </w:rPr>
  </w:style>
  <w:style w:type="paragraph" w:customStyle="1" w:styleId="Tekstpodstawowywcity32">
    <w:name w:val="Tekst podstawowy wcięty 32"/>
    <w:basedOn w:val="Normalny"/>
    <w:rsid w:val="001778C0"/>
    <w:pPr>
      <w:widowControl w:val="0"/>
      <w:suppressAutoHyphens/>
      <w:ind w:left="720" w:hanging="720"/>
    </w:pPr>
    <w:rPr>
      <w:rFonts w:eastAsia="Lucida Sans Unicode"/>
      <w:sz w:val="22"/>
      <w:szCs w:val="24"/>
    </w:rPr>
  </w:style>
  <w:style w:type="paragraph" w:styleId="Tekstpodstawowy2">
    <w:name w:val="Body Text 2"/>
    <w:basedOn w:val="Normalny"/>
    <w:rsid w:val="001778C0"/>
    <w:rPr>
      <w:rFonts w:ascii="Times New Roman" w:hAnsi="Times New Roman"/>
      <w:sz w:val="22"/>
    </w:rPr>
  </w:style>
  <w:style w:type="paragraph" w:styleId="Listanumerowana">
    <w:name w:val="List Number"/>
    <w:basedOn w:val="Normalny"/>
    <w:rsid w:val="001778C0"/>
    <w:pPr>
      <w:numPr>
        <w:numId w:val="15"/>
      </w:numPr>
      <w:jc w:val="both"/>
    </w:pPr>
    <w:rPr>
      <w:rFonts w:cs="Arial"/>
      <w:iCs/>
      <w:sz w:val="22"/>
      <w:szCs w:val="22"/>
    </w:rPr>
  </w:style>
  <w:style w:type="character" w:customStyle="1" w:styleId="Znak">
    <w:name w:val="Znak"/>
    <w:basedOn w:val="Domylnaczcionkaakapitu"/>
    <w:rsid w:val="001778C0"/>
    <w:rPr>
      <w:rFonts w:ascii="Arial" w:eastAsia="Lucida Sans Unicode" w:hAnsi="Arial"/>
      <w:b/>
      <w:bCs/>
      <w:i/>
      <w:iCs/>
      <w:sz w:val="22"/>
      <w:szCs w:val="24"/>
      <w:u w:val="single"/>
      <w:lang w:val="pl-PL" w:bidi="ar-SA"/>
    </w:rPr>
  </w:style>
  <w:style w:type="paragraph" w:customStyle="1" w:styleId="adres2">
    <w:name w:val="adres2"/>
    <w:basedOn w:val="Stopka"/>
    <w:rsid w:val="001778C0"/>
    <w:pPr>
      <w:autoSpaceDE w:val="0"/>
      <w:autoSpaceDN w:val="0"/>
      <w:adjustRightInd w:val="0"/>
      <w:spacing w:line="180" w:lineRule="exact"/>
      <w:jc w:val="right"/>
    </w:pPr>
    <w:rPr>
      <w:rFonts w:cs="ArialMT"/>
      <w:color w:val="000000"/>
      <w:sz w:val="15"/>
      <w:szCs w:val="15"/>
    </w:rPr>
  </w:style>
  <w:style w:type="paragraph" w:styleId="Tekstpodstawowywcity2">
    <w:name w:val="Body Text Indent 2"/>
    <w:basedOn w:val="Normalny"/>
    <w:rsid w:val="001778C0"/>
    <w:pPr>
      <w:shd w:val="clear" w:color="auto" w:fill="FFFFFF"/>
      <w:tabs>
        <w:tab w:val="left" w:pos="720"/>
        <w:tab w:val="left" w:pos="9637"/>
      </w:tabs>
      <w:ind w:left="709" w:hanging="709"/>
    </w:pPr>
    <w:rPr>
      <w:rFonts w:cs="Arial"/>
      <w:sz w:val="22"/>
      <w:szCs w:val="22"/>
    </w:rPr>
  </w:style>
  <w:style w:type="character" w:customStyle="1" w:styleId="WW8Num7z0">
    <w:name w:val="WW8Num7z0"/>
    <w:rsid w:val="001778C0"/>
    <w:rPr>
      <w:rFonts w:ascii="StarSymbol" w:hAnsi="StarSymbol" w:cs="Times New Roman"/>
    </w:rPr>
  </w:style>
  <w:style w:type="paragraph" w:styleId="Tekstpodstawowy3">
    <w:name w:val="Body Text 3"/>
    <w:basedOn w:val="Normalny"/>
    <w:rsid w:val="001778C0"/>
    <w:pPr>
      <w:shd w:val="clear" w:color="auto" w:fill="FFFFFF"/>
    </w:pPr>
    <w:rPr>
      <w:rFonts w:cs="Arial"/>
      <w:sz w:val="22"/>
      <w:szCs w:val="22"/>
    </w:rPr>
  </w:style>
  <w:style w:type="paragraph" w:customStyle="1" w:styleId="Nagwek10">
    <w:name w:val="Nagłówek1"/>
    <w:next w:val="Tekstpodstawowy"/>
    <w:rsid w:val="008719DF"/>
    <w:pPr>
      <w:keepNext/>
      <w:widowControl w:val="0"/>
      <w:tabs>
        <w:tab w:val="center" w:pos="4536"/>
        <w:tab w:val="right" w:pos="9072"/>
      </w:tabs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WW-Tekstpodstawowywcity2">
    <w:name w:val="WW-Tekst podstawowy wci?ty 2"/>
    <w:basedOn w:val="Standard"/>
    <w:rsid w:val="00D13CD4"/>
    <w:pPr>
      <w:suppressAutoHyphens w:val="0"/>
      <w:autoSpaceDN w:val="0"/>
      <w:adjustRightInd w:val="0"/>
      <w:spacing w:line="360" w:lineRule="auto"/>
      <w:ind w:left="142" w:hanging="142"/>
    </w:pPr>
    <w:rPr>
      <w:sz w:val="26"/>
      <w:szCs w:val="26"/>
      <w:lang w:eastAsia="pl-PL"/>
    </w:rPr>
  </w:style>
  <w:style w:type="paragraph" w:customStyle="1" w:styleId="Tytu7">
    <w:name w:val="Tytuł 7"/>
    <w:basedOn w:val="Standard"/>
    <w:next w:val="Standard"/>
    <w:rsid w:val="00D13CD4"/>
    <w:pPr>
      <w:keepNext/>
      <w:numPr>
        <w:ilvl w:val="6"/>
      </w:numPr>
      <w:suppressAutoHyphens w:val="0"/>
      <w:autoSpaceDN w:val="0"/>
      <w:adjustRightInd w:val="0"/>
      <w:spacing w:line="360" w:lineRule="auto"/>
      <w:ind w:left="567" w:hanging="567"/>
      <w:outlineLvl w:val="6"/>
    </w:pPr>
    <w:rPr>
      <w:sz w:val="26"/>
      <w:szCs w:val="26"/>
      <w:lang w:eastAsia="pl-PL"/>
    </w:rPr>
  </w:style>
  <w:style w:type="table" w:styleId="Tabela-Siatka">
    <w:name w:val="Table Grid"/>
    <w:basedOn w:val="Standardowy"/>
    <w:rsid w:val="00BA3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804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SZABLONY\O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E455-D80D-4CC7-ABA5-A68777AB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</Template>
  <TotalTime>570</TotalTime>
  <Pages>6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>ARG</Company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subject/>
  <dc:creator>Feil</dc:creator>
  <cp:keywords/>
  <dc:description/>
  <cp:lastModifiedBy>Your User Name</cp:lastModifiedBy>
  <cp:revision>9</cp:revision>
  <cp:lastPrinted>2010-05-18T09:43:00Z</cp:lastPrinted>
  <dcterms:created xsi:type="dcterms:W3CDTF">2010-05-24T07:58:00Z</dcterms:created>
  <dcterms:modified xsi:type="dcterms:W3CDTF">2010-05-27T10:47:00Z</dcterms:modified>
</cp:coreProperties>
</file>