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99"/>
        <w:gridCol w:w="6847"/>
        <w:gridCol w:w="591"/>
        <w:gridCol w:w="848"/>
        <w:gridCol w:w="66"/>
        <w:gridCol w:w="66"/>
        <w:gridCol w:w="66"/>
        <w:gridCol w:w="66"/>
      </w:tblGrid>
      <w:tr w:rsidR="008A4EBA" w:rsidRPr="008A4EBA" w:rsidTr="008A4EBA">
        <w:trPr>
          <w:tblHeader/>
          <w:tblCellSpacing w:w="0" w:type="dxa"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4EB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Sosnowiec ul. Mościckiego i Parkowa, </w:t>
            </w:r>
          </w:p>
        </w:tc>
      </w:tr>
      <w:tr w:rsidR="008A4EBA" w:rsidRPr="008A4EBA" w:rsidTr="008A4EBA">
        <w:trPr>
          <w:tblHeader/>
          <w:tblCellSpacing w:w="0" w:type="dxa"/>
          <w:jc w:val="center"/>
        </w:trPr>
        <w:tc>
          <w:tcPr>
            <w:tcW w:w="0" w:type="auto"/>
            <w:gridSpan w:val="8"/>
            <w:tcMar>
              <w:top w:w="626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Przedmiar robót</w:t>
            </w:r>
          </w:p>
        </w:tc>
      </w:tr>
      <w:tr w:rsidR="008A4EBA" w:rsidRPr="008A4EBA" w:rsidTr="008A4EBA">
        <w:trPr>
          <w:tblHeader/>
          <w:tblCellSpacing w:w="0" w:type="dxa"/>
          <w:jc w:val="center"/>
        </w:trPr>
        <w:tc>
          <w:tcPr>
            <w:tcW w:w="0" w:type="auto"/>
            <w:gridSpan w:val="8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Modernizacja przejazdów na terenie Sosnowca: ul. 3-go Maja, skrzyżowanie z Parkową i Mościckiego - Sosnowiec, ul. 3-go Maja, skrzyżowanie z Parkową i Mościckiego</w:t>
            </w:r>
          </w:p>
        </w:tc>
      </w:tr>
      <w:tr w:rsidR="008A4EBA" w:rsidRPr="008A4EBA" w:rsidTr="00FD215C">
        <w:trPr>
          <w:tblHeader/>
          <w:tblCellSpacing w:w="0" w:type="dxa"/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Podstawa, opis robót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Jm</w:t>
            </w:r>
            <w:proofErr w:type="spellEnd"/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Roboty rozbiórkowe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Rozbiórka przejazdów - zrywanie nawierzchni bitumicznej na przejeździe, zrywanie płyt żelbetowych, załadunek gruzu na samochody i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odwóz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na odległość do 5 km, wraz z utylizacją)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0809/01 - Rozebranie nawierzchni z płyt żelbetowych prefabrykowanych w torowiskach tramwajowych o prześwicie 1435mm na linii dwutorowej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28,000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2-09 0425/05 analogia - Załadunek i transport materiałów z rozbiórki samochodami na odległość do 1km - podkłady i elementy żelbetowe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41,020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2-09 0425/09 - Transport materiałów z rozbiórki samochodami na odległość do 1km -dodatek za każdy dalszy 1km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41,020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(Mnożnik= 4)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Kalkulacja indywidualna - Utylizacja gruzu żelbetowego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33,320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0803/03 - Rozebranie mechaniczne nawierzchni z mieszanek mineralno-bitumicznych o grubości 3cm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238,0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0803/04 - Rozebranie mechaniczne nawierzchni z mieszanek mineralno-bitumicznych o grubości 3cm - dodatek za każdy dalszy 1cm powyżej 3cm grubości nawierzchni - dalsze 16cm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238,0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(Krotność= 16)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4-04 1105/01 - Wywiezienie gruzu z terenu rozbiórki samochodem samowyładowczym na odległość do 1km przy ręcznym załadowaniu i mechanicznym wyładowaniu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45,220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4-04 1105/02 - Wywiezienie gruzu z terenu rozbiórki samochodem samowyładowczym na odległość do 1km przy ręcznym załadowaniu i mechanicznym wyładowaniu - nakłady uzupełniające za każdy dalszy rozpoczęty km odległości ponad 1km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45,220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(Mnożnik= 4)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Kalkulacja indywidualna - Utylizacja gruzu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45,220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Demontaż toru (zrywanie toru, pocięcie szyn złomowych na odcinki o dł. do 10 mb, segregacja materiałów z rozbiórki z załadunkiem i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odwozem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na odległość do 5 km)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2-37 0706/05 - Usuwanie z istniejących torów wierzchniej warstwy zagęszczonej podsypki z tłucznia w rejonie peronów przystankowych na długości ok. 10 m - podkłady drewniane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7,700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2-09 0206/01 analogia - Rozbieranie torów szerokości 1435mm na podkładach drewnianych - połączenia szyn spawane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0,210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2-09 0425/01 - Transport materiałów z rozbiórki samochodami na odległość do 1km - szyny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25,053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2-09 0425/04 - Transport materiałów z rozbiórki samochodami na odległość do 1km - podkłady drewniane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22,063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2-09 0425/03 - Transport materiałów z rozbiórki samochodami na odległość do 1km - akcesoria torowe i wygrodzenia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1,114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2-09 0425/09 - Transport materiałów z rozbiórki samochodami na odległość do 1km -dodatek za każdy dalszy 1km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48,230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(Mnożnik= 4)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2-09 0427/04 - Segregowanie materiałów z rozbiórki - podkłady drewniane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22,063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2-09 0427/03 - Segregowanie materiałów z rozbiórki - akcesoria torowe i wygrodzenia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1,114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2-09 0427/01 - Segregowanie materiałów z rozbiórki - szyny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25,053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Roboty ziemne wykopowe z wywozem urobku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2-01 0206/04 - Roboty ziemne wykonywane koparkami podsiębiernymi z transportem urobku samochodami samowyładowczymi na odległość do 1,0km - koparki o pojemności łyżki 0,60m3, grunt kategorii III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470,123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KNR 2-01 0214/02 - Nakłady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uzupeł.do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tablic 0201-0213 za każde dalsze rozpoczęte 0,5km 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odległości transportu ponad 1km samochodami samowyładowczymi na odległość ponad 1km, po terenie lub drogach gruntowych, grunt kategorii III-IV - dalsze 4km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470,123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(Krotność= 4)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2-01 0229/03 - Nakłady podstawowe na przemieszczenie gruntu na odległość do 10m, grunt kategorii IV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470,123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2-01 0229/06 - Nakłady dodatkowe za dalsze rozpoczęte 10m odległości przemieszczania gruntu (ponad 10m do 30m), grunt kategorii IV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470,123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2-01 0229/09 - Nakłady dodatkowe za dalsze rozpoczęte 10m odległości przemieszczenia gruntu (w przedziale ponad 30m do 60m), grunt kategorii IV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470,123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2-01 0229/12 - Nakłady dodatkowe za dalsze rozpoczęte 10m odległości przemieszczenia gruntu (w przedziale ponad 60m), grunt kategorii IV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470,123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2-01 0505/02 analogia - Plantowanie ręczne powierzchni gruntu rodzimego kategorii IV - uporządkowanie terenu na odkładzie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671,604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Budowa nowego toru i podtorza - konstrukcja torów z szyn tramwajowych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Ri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60N na podkładach strunobetonowych PT99/SB/Ri60N i rozstawie 0,67m z mocowaniem sprężystym na podsypce tłuczniowej, oraz z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płyt wielkowymiarowych VRZ i szyn tramwajowych, mocowanych w korytach szynowych za pomocą żywic poliuretanowych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Konstrukcja torów z szyn tramwajowych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Ri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60N na podkładach strunobetonowych PT99/SB/Ri60N i rozstawie 0,67m z mocowaniem sprężystym na podsypce tłuczniowej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2.1.1.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Roboty ziemne - budowa nowych warstw podtorza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2.1.1.1.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Plantowanie dna wykopu z zagęszczeniem pod warstwy konstrukcyjne podtorza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Nr ST: T.02.01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2-01 0119/03 - Roboty pomiarowe przy liniowych robotach ziemnych - trasa dróg w terenie równinnym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67,710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0103/04 - Profilowanie i zagęszczanie mechaniczne podłoża pod warstwy konstrukcyjne nawierzchni w gruncie kategorii I-IV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433,344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2.1.1.2.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Budowa warstwy odcinającej z piasku o średniej grubości 15 cm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2-01 0119/03 - Roboty pomiarowe przy liniowych robotach ziemnych - trasa dróg w terenie równinnym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0,068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0106/03 - Warstwa odcinająca z piasku o grubości po zagęszczeniu 6cm zagęszczana mechanicznie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433,344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0106/04 - Warstwa odcinająca z piasku zagęszczana mechanicznie - za każdy dalszy 1cm ponad 6cm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433,344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(Mnożnik= 4)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2.1.1.3.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Ułożenie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geowłókniny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KNNR 1 0410/01 - analogia - Ułożenie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geowłókniny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filtracyjnej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433,344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2.1.1.4.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Budowa warstwy podbudowy z tłucznia frakcji 31,5-50,0 mm o grubości 15 cm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2-01 0119/03 - Roboty pomiarowe przy liniowych robotach ziemnych - trasa dróg w terenie równinnym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0,068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2-37W 0501/03 analogia - Mechaniczne wykonanie zagęszczonej warstwy z tłucznia dostarczanego samochodami samowyładowczymi na gotowym podtorzu - tłuczeń 31,5-50 mm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199,338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2.1.2.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Budowa toru z szyn tramwajowych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Ri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60N na podkładach strunobetonowych PT99/SB/Ri60N o rozstawie 0,67m z mocowaniem sprężystym na podsypce tłuczniowej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KNR-W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2-37 0303/05 analogia - Mechaniczne układanie przy użyciu żurawia kołowego toru bezstykowego na podkładach strunobetonowych o rozstawie 0,7m z przymocowaniem sprężystym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0,068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KNR-W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2-37 0101/03 analogia - Materiały nawierzchniowe dla toru z szyn tramwajowych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Ri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60N na podkładach strunobetonowych PT99/SB/Ri60N o rozstawie 0,67m z mocowaniem 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sprężystym na podsypce tłuczniowej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km toru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0,135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Kalkulacja indywidualna - Spawanie termitowe styków szyn tramwajowych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styków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22,000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2.1.3.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Wykonanie murków z obrzeży betonowych i betonowych ław z oporem po obu stronach torowiska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0402/04 - Ława betonowa z oporem pod krawężniki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6,650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2.1.4.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Zabudowa kostki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wibroprasowanej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na zaprawie gr. 5 cm i podbudowie z betonu C 12/15 gr. 12 cm na odcinku ok. 26m przy przejeździe w ul. Mościckiego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0303/03 analogia - Nawierzchnia z kostki betonowej lub żużlowej rzędowej w torowiskach tramwajowych na podsypce cementowej, z wypełnieniem spoin zaprawą cementową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166,400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0109/03 analogia - Podbudowy betonowe C 12/15 bez dylatacji o grubości warstwy po zagęszczeniu 12cm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166,400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2.1.5.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Wypełnienie komór szynowych wkładkami betonowymi (na odcinku ok. 26m przy przejeździe w ul. Mościckiego - przy zabudowywanej nawierzchni z kostki betonowej) i uszczelnienie szczelin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Icositem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KC FM 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2-09 0415/02 - Wypełnienie komór szynowych wkładkami betonowymi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km toru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0,052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0315/05 analogia - Wypełnienie masą zalewową KC FM 1 szczelin między szynami a ułożoną nawierzchnią z kostki betonowej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mb szyny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104,000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2.1.5.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Uzupełnienie tłucznia w rejonie peronów przystankowych - zasypanie toru do wysokości ok. 40 mm poniżej powierzchni tocznej główki szyny.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2-37 0501/04 analogia - Zasypanie toru tłuczniem do wysokości ok. 40 mm poniżej powierzchni tocznej główki szyny.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7,700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2.1.6.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Regulacja szerokości torów ułożonych na podkładach żelbetowych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2-09 0414/02 - Regulacja szerokości torów ułożonych na podkładach żelbetowych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135,000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2.1.7.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Podbicie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nowoułożonego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toru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2-09 0406/03 - Regulacja położenia torów i podbijanie podkładów podbijarką, tory szerokości 1435mm na tłuczniu - rozstaw podkładów 67cm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km toru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0,135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Konstrukcja torów z płyt wielkowymiarowych VRZ i szyn tramwajowych, mocowanych w korytach szynowych za pomocą żywic poliuretanowych(linia dwutorowa)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2.2.1.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Roboty ziemne - budowa nowych warstw podtorza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2.2.1.1.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Plantowanie dna wykopu z zagęszczeniem pod warstwy konstrukcyjne podtorza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Nr ST: T.02.01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2-01 0119/03 - Roboty pomiarowe przy liniowych robotach ziemnych - trasa dróg w terenie równinnym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F56040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  <w:r w:rsidR="008A4EBA"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0103/04 - Profilowanie i zagęszczanie mechaniczne podłoża pod warstwy konstrukcyjne nawierzchni w gruncie kategorii I-IV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189,363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2.2.1.2.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Podbudowa z gruntu stabilizowanego cementem o grubości po zagęszczeniu 25cm i Rm=2,5Mpa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0111/03 - Podbudowy z gruntu stabilizowanego cementem o grubości po zagęszczeniu 15cm wykonywane mieszarkami doczepnymi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189,363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0111/04 - Podbudowy z gruntu stabilizowanego cementem wykonywane mieszarkami doczepnymi - za każdy dalszy 1cm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189,363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(Mnożnik= 10)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2.2.1.3.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Wykonanie podbudowy z betonu C30/37 grubości 20 cm z zagęszczeniem (ułożenie betonu z wykonaniem szczelin dylatacyjnych, zagęszczenie betonu, pielęgnacja betonu)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KNR 2-02 0205/01 analogia - Płyty fundamentowe żelbetowe z układaniem betonu z 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zastosowaniem pompy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37,873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2.2.1.4.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Wykonanie podbudowy z betonu asfaltowego grubości 4 cm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2-25 0409/02 - Budowa nawierzchni grubości 4cm z betonu asfaltowego na istniejącym podłożu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189,363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2.2.1.5.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Warstwa wyrównawcza z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asflatu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drobnoziarnistego gr. 3 cm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KNR 2-31 0310/01 analogia - Nawierzchnia z mieszanek mineralno-bitumicznych grysowych z warstwą wiążącą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afaltową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 grubości po zagęszczeniu 3cm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189,363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2.2.1.6.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Układanie płyt wielkowymiarowych VRZ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0306/01 analogia - Układanie płyt wielkowymiarowych VRZ zagłębionymi w nich szynami rowkowymi typu Ri60N w torowiskach tramwajowych o prześwicie 1435mm na liniach dwutorowych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37,130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2.2.1.7.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Montaż szyn tramwajowych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Ri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60N z uszczelnieniem i zalaniem komory szynowej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2-09 0415/02 - Wypełnienie komór szynowych wkładkami betonowymi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km toru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0,074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KNR 2-31 0315/05 analogia - Wypełnienie masą zalewową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Icosit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KC 340/45 szczelin między szynami a ułożoną nawierzchnią z kostki betonowej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mb szyny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104,000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2-09 0203/03 - Układanie torów tramwajowych szerokości 1435mm, bez podkładów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0,074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(Mnożnik= 2)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Kalkulacja indywidualna - Spawanie termitowe szyn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styków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12,000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2.2.1.8.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Regulacja szerokości torów ułożonych na podkładach żelbetowych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2-09 0414/03 - Regulacja szerokości torów ułożonych bez podkładów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0,074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Roboty odwodnieniowe - budowa drenażu opaskowego - studnie betonowe o średnicy 800 mm, rury drenarskie d= 160/139 mm z dowiązaniem do istniejącej kanalizacji kolektorem o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śr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. 315 mm i studnią z tworzywa sztucznego o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śr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 425 mm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3.1.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Roboty ziemne pod studnię i rurę drenarską z wywozem nadmiaru gruntu na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odl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 5 km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2-01 0206/02 - Roboty ziemne w gruncie kategorii III wykonywane koparkami podsiębiernymi o pojemności łyżki 0,40m3 z transportem urobku samochodami samowyładowczymi na odległość do 1,0km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68,444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KNR 2-01 0214/02 - Nakłady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uzupeł.do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tablic 0201-0213 za każde dalsze rozpoczęte 0,5km odległości transportu ponad 1km samochodami samowyładowczymi na odległość ponad 1km, po terenie lub drogach gruntowych, grunt kategorii III-IV - dalsze 4km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68,444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(Mnożnik= 8)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- Porządkowanie ziemi na odkładzie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68,444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3.2.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Wykonanie drenażu opaskowego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2-01 0610/06 analogia - Podsypka pod rurę drenarską z gotowego kruszywa, z piasku - gr. 15 cm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4,320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KNR 9-11 0302/01 analogia - Ułożenie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geowłókniny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129,600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2-01 0610/10 - Zasypka filtracyjna z gotowego kruszywa mineralnego łamanego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17,280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KNNR 11 0502/06 - Rury z tworzyw, dwuścienne o średnicy nominalnej 150mm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48,000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Budowa kolektora odprowadzającego o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śr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 315 mm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KNNR 11 0502/08 analogia - Rury z tworzyw, dwuścienne o średnicy nominalnej 315 mm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14,000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3.4.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Wykonanie studzienek betonowych rewizyjnych o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śr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 800 mm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0105/07 - Warstwy podsypkowe cementowo-piaskowe, zagęszczane mechanicznie o grubości po zagęszczeniu 3cm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7,840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0105/08 - Warstwy podsypkowe cementowo-piaskowe zagęszczane mechanicznie - dodatkowe 12 cm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7,840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(Mnożnik= 12)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KNNR 4 1413/08 analogia - Betonowa podbudowa pod studnie z betonu B-15 na grubości 15 cm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0,294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KNNR 11 0405/01 analogia - Studnie rewizyjne z kręgów betonowych o średnicy 800mm i głębokości 1,5 m w gotowym wykopie (bez murowania podstawy studni)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studnia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4,000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2-01 0502/01 - Ręczne zasypywanie wnęk za ścianami budowli wodno-inżynieryjnych przy wysokości nasypu do 4m w gruncie kategorii I-II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2,186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(Mnożnik= 4)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Wykonanie studzienki przelotowej z tworzywa sztucznego </w:t>
            </w:r>
            <w:proofErr w:type="spellStart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śr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 425 mm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0105/07 - Warstwy podsypkowe cementowo-piaskowe, zagęszczane mechanicznie o grubości po zagęszczeniu 3cm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1,051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0105/08 - Warstwy podsypkowe cementowo-piaskowe zagęszczane mechanicznie - dodatkowe 12 cm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1,051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(Mnożnik= 12)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KNNR-W</w:t>
            </w:r>
            <w:proofErr w:type="spellEnd"/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1417/02 analogia - Studzienki kanalizacyjne systemowe VAWIN o średnicy 425mm z zamknięciem rurą teleskopową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Kalkulacja indywidualna - Połączenia studzienek rewizyjnych z proj. dopływem za pomocą uszczelki "In situ"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studnia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2-01 0502/02 - Ręczne zasypywanie wnęk za ścianami budowli wodno-inżynieryjnych przy wysokości nasypu do 4m w gruncie kategorii III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1,500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</w:t>
            </w: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A4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Odbudowa nawierzchni bitumicznej na drodze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0103/04 - Profilowanie i zagęszczanie mechaniczne podłoża pod warstwy konstrukcyjne nawierzchni w gruncie kategorii I-IV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95,200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0114/05 - Warstwa dolna podbudowy z kruszywa łamanego o grubości po zagęszczeniu 15cm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95,200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0114/06 - Warstwa dolna podbudowy z kruszywa łamanego o grubości po zagęszczeniu 15cm - za każdy dalszy 1cm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95,200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(Mnożnik= 15)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0114/07 - Warstwa górna podbudowy z kruszywa łamanego o grubości po zagęszczeniu 8cm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95,200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0114/08 - Warstwa górna podbudowy z kruszywa łamanego o grubości po zagęszczeniu 8cm - za każdy dalszy 1cm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95,200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(Mnożnik= 13)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EBA" w:rsidRPr="008A4EBA" w:rsidTr="008A4EBA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50" w:type="dxa"/>
              <w:bottom w:w="30" w:type="dxa"/>
              <w:right w:w="3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KNR 2-31 1106/01 - Remonty cząstkowe nawierzchni bitumicznych mieszankami mineralno-bitumicznymi o lepiszczu asfaltowym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50" w:type="dxa"/>
            </w:tcMar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EBA">
              <w:rPr>
                <w:rFonts w:ascii="Times New Roman" w:eastAsia="Times New Roman" w:hAnsi="Times New Roman" w:cs="Times New Roman"/>
                <w:sz w:val="18"/>
                <w:szCs w:val="18"/>
              </w:rPr>
              <w:t>45,220</w:t>
            </w: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EBA" w:rsidRPr="008A4EBA" w:rsidRDefault="008A4EBA" w:rsidP="008A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5579" w:rsidRPr="008A4EBA" w:rsidRDefault="00255579" w:rsidP="008A4EBA"/>
    <w:sectPr w:rsidR="00255579" w:rsidRPr="008A4EBA" w:rsidSect="004C5A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313E42"/>
    <w:rsid w:val="0007723F"/>
    <w:rsid w:val="00255579"/>
    <w:rsid w:val="00313E42"/>
    <w:rsid w:val="004C5A9D"/>
    <w:rsid w:val="008A4EBA"/>
    <w:rsid w:val="00E900F0"/>
    <w:rsid w:val="00F56040"/>
    <w:rsid w:val="00FD2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A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ft">
    <w:name w:val="fft"/>
    <w:basedOn w:val="Normalny"/>
    <w:rsid w:val="00313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s">
    <w:name w:val="ffs"/>
    <w:basedOn w:val="Normalny"/>
    <w:rsid w:val="00313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hl">
    <w:name w:val="thl"/>
    <w:basedOn w:val="Normalny"/>
    <w:rsid w:val="00313E42"/>
    <w:pPr>
      <w:pBdr>
        <w:top w:val="single" w:sz="4" w:space="0" w:color="auto"/>
        <w:left w:val="single" w:sz="4" w:space="3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c">
    <w:name w:val="thc"/>
    <w:basedOn w:val="Normalny"/>
    <w:rsid w:val="00313E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r">
    <w:name w:val="thr"/>
    <w:basedOn w:val="Normalny"/>
    <w:rsid w:val="00313E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l2">
    <w:name w:val="thl2"/>
    <w:basedOn w:val="Normalny"/>
    <w:rsid w:val="00313E42"/>
    <w:pPr>
      <w:pBdr>
        <w:top w:val="single" w:sz="4" w:space="0" w:color="auto"/>
        <w:left w:val="single" w:sz="4" w:space="3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c2">
    <w:name w:val="thc2"/>
    <w:basedOn w:val="Normalny"/>
    <w:rsid w:val="00313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r2">
    <w:name w:val="thr2"/>
    <w:basedOn w:val="Normalny"/>
    <w:rsid w:val="00313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3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fl">
    <w:name w:val="tfl"/>
    <w:basedOn w:val="Normalny"/>
    <w:rsid w:val="00313E42"/>
    <w:pPr>
      <w:pBdr>
        <w:top w:val="single" w:sz="4" w:space="0" w:color="auto"/>
        <w:left w:val="single" w:sz="4" w:space="3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fc">
    <w:name w:val="tfc"/>
    <w:basedOn w:val="Normalny"/>
    <w:rsid w:val="00313E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fr">
    <w:name w:val="tfr"/>
    <w:basedOn w:val="Normalny"/>
    <w:rsid w:val="00313E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fl2">
    <w:name w:val="tfl2"/>
    <w:basedOn w:val="Normalny"/>
    <w:rsid w:val="00313E42"/>
    <w:pPr>
      <w:pBdr>
        <w:top w:val="single" w:sz="4" w:space="0" w:color="auto"/>
        <w:left w:val="single" w:sz="4" w:space="3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fc2">
    <w:name w:val="tfc2"/>
    <w:basedOn w:val="Normalny"/>
    <w:rsid w:val="00313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fr2">
    <w:name w:val="tfr2"/>
    <w:basedOn w:val="Normalny"/>
    <w:rsid w:val="00313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3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nl">
    <w:name w:val="tnl"/>
    <w:basedOn w:val="Normalny"/>
    <w:rsid w:val="00313E42"/>
    <w:pPr>
      <w:pBdr>
        <w:left w:val="single" w:sz="4" w:space="3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nc">
    <w:name w:val="tnc"/>
    <w:basedOn w:val="Normalny"/>
    <w:rsid w:val="00313E42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nr">
    <w:name w:val="tnr"/>
    <w:basedOn w:val="Normalny"/>
    <w:rsid w:val="00313E42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nl2">
    <w:name w:val="tnl2"/>
    <w:basedOn w:val="Normalny"/>
    <w:rsid w:val="00313E42"/>
    <w:pPr>
      <w:pBdr>
        <w:left w:val="single" w:sz="4" w:space="3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nc2">
    <w:name w:val="tnc2"/>
    <w:basedOn w:val="Normalny"/>
    <w:rsid w:val="00313E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nr2">
    <w:name w:val="tnr2"/>
    <w:basedOn w:val="Normalny"/>
    <w:rsid w:val="00313E42"/>
    <w:pPr>
      <w:pBdr>
        <w:left w:val="single" w:sz="4" w:space="0" w:color="auto"/>
        <w:bottom w:val="single" w:sz="4" w:space="0" w:color="auto"/>
        <w:right w:val="single" w:sz="4" w:space="3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2222</Words>
  <Characters>13335</Characters>
  <Application>Microsoft Office Word</Application>
  <DocSecurity>0</DocSecurity>
  <Lines>111</Lines>
  <Paragraphs>31</Paragraphs>
  <ScaleCrop>false</ScaleCrop>
  <Company/>
  <LinksUpToDate>false</LinksUpToDate>
  <CharactersWithSpaces>15526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totek</dc:creator>
  <cp:keywords/>
  <dc:description/>
  <cp:lastModifiedBy>user</cp:lastModifiedBy>
  <cp:revision>5</cp:revision>
  <dcterms:created xsi:type="dcterms:W3CDTF">2010-05-20T03:48:00Z</dcterms:created>
  <dcterms:modified xsi:type="dcterms:W3CDTF">2012-10-12T10:16:00Z</dcterms:modified>
</cp:coreProperties>
</file>