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B1" w:rsidRPr="00E04099" w:rsidRDefault="009E2BB1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(Załącznik nr 2 do SIWZ)</w:t>
      </w:r>
    </w:p>
    <w:p w:rsidR="009E2BB1" w:rsidRPr="00E04099" w:rsidRDefault="009E2BB1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9E2BB1" w:rsidRPr="00E04099" w:rsidRDefault="009E2BB1" w:rsidP="002C23A8">
      <w:pPr>
        <w:pStyle w:val="Nagwek1"/>
        <w:jc w:val="center"/>
        <w:rPr>
          <w:szCs w:val="24"/>
        </w:rPr>
      </w:pPr>
      <w:bookmarkStart w:id="0" w:name="_Toc464122449"/>
      <w:r w:rsidRPr="00E04099">
        <w:rPr>
          <w:szCs w:val="24"/>
        </w:rPr>
        <w:t>STANDARDOWY FORMULARZ JEDNOLITEGO EUROPEJSKIEGO DOKUMENTU ZAMÓWIENIA</w:t>
      </w:r>
      <w:bookmarkEnd w:id="0"/>
    </w:p>
    <w:p w:rsidR="009E2BB1" w:rsidRPr="00E04099" w:rsidRDefault="009E2BB1" w:rsidP="00BE7544">
      <w:pPr>
        <w:autoSpaceDE w:val="0"/>
        <w:spacing w:line="276" w:lineRule="auto"/>
        <w:jc w:val="both"/>
        <w:rPr>
          <w:b/>
          <w:szCs w:val="24"/>
        </w:rPr>
      </w:pPr>
    </w:p>
    <w:p w:rsidR="009E2BB1" w:rsidRPr="00E04099" w:rsidRDefault="009E2BB1" w:rsidP="00BE7544">
      <w:pPr>
        <w:autoSpaceDE w:val="0"/>
        <w:spacing w:line="276" w:lineRule="auto"/>
        <w:jc w:val="both"/>
        <w:rPr>
          <w:b/>
          <w:szCs w:val="24"/>
        </w:rPr>
      </w:pPr>
      <w:r w:rsidRPr="00E04099">
        <w:rPr>
          <w:b/>
          <w:szCs w:val="24"/>
        </w:rPr>
        <w:t>INSTRUKCJA DLA WYKONAWCÓW</w:t>
      </w:r>
    </w:p>
    <w:p w:rsidR="009E2BB1" w:rsidRPr="00E04099" w:rsidRDefault="009E2BB1" w:rsidP="00BE7544">
      <w:pPr>
        <w:autoSpaceDE w:val="0"/>
        <w:spacing w:line="276" w:lineRule="auto"/>
        <w:jc w:val="both"/>
        <w:rPr>
          <w:szCs w:val="24"/>
        </w:rPr>
      </w:pPr>
      <w:r w:rsidRPr="00E04099">
        <w:rPr>
          <w:szCs w:val="24"/>
        </w:rPr>
        <w:t xml:space="preserve">Zamawiający informuje, że pod adresem: </w:t>
      </w:r>
      <w:hyperlink r:id="rId8" w:history="1">
        <w:r w:rsidRPr="00E04099">
          <w:rPr>
            <w:rStyle w:val="Hipercze"/>
            <w:szCs w:val="24"/>
          </w:rPr>
          <w:t>https://ec.europa.eu/growth/tools-databases/espd/</w:t>
        </w:r>
      </w:hyperlink>
      <w:r w:rsidRPr="00E04099">
        <w:rPr>
          <w:szCs w:val="24"/>
        </w:rPr>
        <w:t xml:space="preserve"> jest dostępne elektroniczne narzędzie do wypełniania jednolitego dokumentu (JEDZ): </w:t>
      </w:r>
    </w:p>
    <w:p w:rsidR="009E2BB1" w:rsidRPr="00E04099" w:rsidRDefault="009E2BB1" w:rsidP="00BE7544">
      <w:pPr>
        <w:autoSpaceDE w:val="0"/>
        <w:spacing w:line="276" w:lineRule="auto"/>
        <w:jc w:val="both"/>
        <w:rPr>
          <w:b/>
          <w:bCs/>
          <w:szCs w:val="24"/>
        </w:rPr>
      </w:pPr>
      <w:r w:rsidRPr="00E04099">
        <w:rPr>
          <w:szCs w:val="24"/>
        </w:rPr>
        <w:t>JEDZ w pliku XML (</w:t>
      </w:r>
      <w:proofErr w:type="spellStart"/>
      <w:r w:rsidRPr="00E04099">
        <w:rPr>
          <w:szCs w:val="24"/>
        </w:rPr>
        <w:t>espd-request_nr_sprawy.xml</w:t>
      </w:r>
      <w:proofErr w:type="spellEnd"/>
      <w:r w:rsidRPr="00E04099">
        <w:rPr>
          <w:szCs w:val="24"/>
        </w:rPr>
        <w:t>) zostanie zamieszczony na stronie internetowej Zamawiającego wraz z</w:t>
      </w:r>
      <w:r w:rsidRPr="00E04099">
        <w:rPr>
          <w:szCs w:val="24"/>
          <w:lang w:eastAsia="ar-SA"/>
        </w:rPr>
        <w:t xml:space="preserve"> SIWZ</w:t>
      </w:r>
      <w:r w:rsidRPr="00E04099">
        <w:rPr>
          <w:szCs w:val="24"/>
        </w:rPr>
        <w:t>.</w:t>
      </w:r>
      <w:r w:rsidRPr="00E04099">
        <w:rPr>
          <w:b/>
          <w:bCs/>
          <w:szCs w:val="24"/>
        </w:rPr>
        <w:t xml:space="preserve"> </w:t>
      </w:r>
    </w:p>
    <w:p w:rsidR="009E2BB1" w:rsidRPr="00E04099" w:rsidRDefault="009E2BB1" w:rsidP="00BE7544">
      <w:pPr>
        <w:autoSpaceDN w:val="0"/>
        <w:adjustRightInd w:val="0"/>
        <w:spacing w:line="276" w:lineRule="auto"/>
        <w:jc w:val="both"/>
        <w:rPr>
          <w:szCs w:val="24"/>
        </w:rPr>
      </w:pPr>
      <w:r w:rsidRPr="00E04099">
        <w:rPr>
          <w:szCs w:val="24"/>
        </w:rPr>
        <w:t xml:space="preserve">Instrukcja wypełniania jednolitego dokumentu (JEDZ) jest dostępna pod adresem: </w:t>
      </w:r>
      <w:hyperlink r:id="rId9" w:history="1">
        <w:r w:rsidRPr="00E04099">
          <w:rPr>
            <w:rStyle w:val="Hipercze"/>
            <w:szCs w:val="24"/>
          </w:rPr>
          <w:t>https://www.uzp.gov.pl/baza-wiedzy/jednolity-europejski-dokument-zamowienia</w:t>
        </w:r>
      </w:hyperlink>
    </w:p>
    <w:p w:rsidR="009E2BB1" w:rsidRPr="00E04099" w:rsidRDefault="009E2BB1" w:rsidP="00BE7544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9E2BB1" w:rsidRPr="00E04099" w:rsidRDefault="009E2BB1" w:rsidP="00BE7544">
      <w:pPr>
        <w:autoSpaceDN w:val="0"/>
        <w:adjustRightInd w:val="0"/>
        <w:spacing w:line="276" w:lineRule="auto"/>
        <w:jc w:val="both"/>
        <w:rPr>
          <w:szCs w:val="24"/>
        </w:rPr>
      </w:pPr>
      <w:r w:rsidRPr="00E04099">
        <w:rPr>
          <w:szCs w:val="24"/>
        </w:rPr>
        <w:t>Zamawiający poniższej przedstawia skróconą instrukcję postępowania z plikiem XML:</w:t>
      </w:r>
    </w:p>
    <w:p w:rsidR="009E2BB1" w:rsidRPr="00E04099" w:rsidRDefault="009E2BB1" w:rsidP="00C0251C">
      <w:pPr>
        <w:numPr>
          <w:ilvl w:val="0"/>
          <w:numId w:val="32"/>
        </w:numPr>
        <w:spacing w:line="276" w:lineRule="auto"/>
        <w:ind w:left="284" w:hanging="283"/>
        <w:jc w:val="both"/>
        <w:rPr>
          <w:szCs w:val="24"/>
        </w:rPr>
      </w:pPr>
      <w:r w:rsidRPr="00E04099">
        <w:rPr>
          <w:szCs w:val="24"/>
        </w:rPr>
        <w:t>pobrany ze strony Zamawiającego plik JEDZ z rozszerzeniem XML należy zapisać na</w:t>
      </w:r>
      <w:r w:rsidR="00E04E07">
        <w:rPr>
          <w:szCs w:val="24"/>
        </w:rPr>
        <w:t xml:space="preserve"> </w:t>
      </w:r>
      <w:r w:rsidRPr="00E04099">
        <w:rPr>
          <w:szCs w:val="24"/>
        </w:rPr>
        <w:t xml:space="preserve">komputerze; </w:t>
      </w:r>
    </w:p>
    <w:p w:rsidR="009E2BB1" w:rsidRPr="00E04099" w:rsidRDefault="009E2BB1" w:rsidP="00E04E07">
      <w:pPr>
        <w:numPr>
          <w:ilvl w:val="0"/>
          <w:numId w:val="32"/>
        </w:numPr>
        <w:spacing w:line="276" w:lineRule="auto"/>
        <w:ind w:left="284" w:hanging="283"/>
        <w:rPr>
          <w:szCs w:val="24"/>
        </w:rPr>
      </w:pPr>
      <w:r w:rsidRPr="00E04099">
        <w:rPr>
          <w:szCs w:val="24"/>
        </w:rPr>
        <w:t>następnie należy otworzyć stronę</w:t>
      </w:r>
      <w:r w:rsidR="00E04E07">
        <w:rPr>
          <w:szCs w:val="24"/>
        </w:rPr>
        <w:t>:</w:t>
      </w:r>
      <w:r w:rsidR="00E04E07">
        <w:rPr>
          <w:szCs w:val="24"/>
        </w:rPr>
        <w:br/>
      </w:r>
      <w:hyperlink r:id="rId10" w:history="1">
        <w:r w:rsidRPr="00E04099">
          <w:rPr>
            <w:rStyle w:val="Hipercze"/>
            <w:szCs w:val="24"/>
          </w:rPr>
          <w:t>https://ec.europa.eu/growth/tools-databases/espd/filter?lang=pl</w:t>
        </w:r>
      </w:hyperlink>
      <w:r w:rsidRPr="00E04099">
        <w:t>;</w:t>
      </w:r>
      <w:r w:rsidRPr="00E04099">
        <w:rPr>
          <w:szCs w:val="24"/>
        </w:rPr>
        <w:t xml:space="preserve"> </w:t>
      </w:r>
    </w:p>
    <w:p w:rsidR="009E2BB1" w:rsidRPr="00E04099" w:rsidRDefault="009E2BB1" w:rsidP="00C0251C">
      <w:pPr>
        <w:numPr>
          <w:ilvl w:val="0"/>
          <w:numId w:val="32"/>
        </w:numPr>
        <w:spacing w:line="276" w:lineRule="auto"/>
        <w:ind w:left="284" w:hanging="283"/>
        <w:jc w:val="both"/>
        <w:rPr>
          <w:szCs w:val="24"/>
        </w:rPr>
      </w:pPr>
      <w:r w:rsidRPr="00E04099">
        <w:rPr>
          <w:szCs w:val="24"/>
        </w:rPr>
        <w:t xml:space="preserve">wskazujemy, że jesteśmy Wykonawcą. </w:t>
      </w:r>
    </w:p>
    <w:p w:rsidR="009E2BB1" w:rsidRPr="00E04099" w:rsidRDefault="009E2BB1" w:rsidP="00C0251C">
      <w:pPr>
        <w:numPr>
          <w:ilvl w:val="0"/>
          <w:numId w:val="32"/>
        </w:numPr>
        <w:spacing w:line="276" w:lineRule="auto"/>
        <w:ind w:left="284" w:hanging="283"/>
        <w:jc w:val="both"/>
        <w:rPr>
          <w:szCs w:val="24"/>
        </w:rPr>
      </w:pPr>
      <w:r w:rsidRPr="00E04099">
        <w:rPr>
          <w:szCs w:val="24"/>
        </w:rPr>
        <w:t xml:space="preserve">wskazujemy, że chcemy zaimportować ESPD. </w:t>
      </w:r>
    </w:p>
    <w:p w:rsidR="009E2BB1" w:rsidRPr="00E04099" w:rsidRDefault="009E2BB1" w:rsidP="00C0251C">
      <w:pPr>
        <w:numPr>
          <w:ilvl w:val="0"/>
          <w:numId w:val="32"/>
        </w:numPr>
        <w:spacing w:line="276" w:lineRule="auto"/>
        <w:ind w:left="284" w:hanging="283"/>
        <w:jc w:val="both"/>
        <w:rPr>
          <w:szCs w:val="24"/>
        </w:rPr>
      </w:pPr>
      <w:r w:rsidRPr="00E04099">
        <w:rPr>
          <w:szCs w:val="24"/>
        </w:rPr>
        <w:t xml:space="preserve">przy pomocy przycisku "Przeglądaj" należy wskazać pobrany ze strony Zamawiającego plik z rozszerzeniem XML. </w:t>
      </w:r>
    </w:p>
    <w:p w:rsidR="009E2BB1" w:rsidRPr="00E04099" w:rsidRDefault="009E2BB1" w:rsidP="00C0251C">
      <w:pPr>
        <w:numPr>
          <w:ilvl w:val="0"/>
          <w:numId w:val="32"/>
        </w:numPr>
        <w:spacing w:line="276" w:lineRule="auto"/>
        <w:ind w:left="284" w:hanging="283"/>
        <w:jc w:val="both"/>
        <w:rPr>
          <w:szCs w:val="24"/>
        </w:rPr>
      </w:pPr>
      <w:r w:rsidRPr="00E04099">
        <w:rPr>
          <w:szCs w:val="24"/>
        </w:rPr>
        <w:t>następnie wypełnić formularz, wydrukować i zapisać na dysku twardym (EXPORTUJ).</w:t>
      </w:r>
    </w:p>
    <w:p w:rsidR="009E2BB1" w:rsidRPr="00E04099" w:rsidRDefault="009E2BB1" w:rsidP="00BE7544">
      <w:pPr>
        <w:spacing w:line="276" w:lineRule="auto"/>
        <w:jc w:val="both"/>
        <w:rPr>
          <w:szCs w:val="24"/>
        </w:rPr>
      </w:pPr>
      <w:r w:rsidRPr="00E04099">
        <w:rPr>
          <w:b/>
          <w:color w:val="000000"/>
          <w:szCs w:val="24"/>
        </w:rPr>
        <w:t xml:space="preserve">  </w:t>
      </w:r>
      <w:r w:rsidRPr="00E04099">
        <w:rPr>
          <w:b/>
          <w:color w:val="000000"/>
          <w:szCs w:val="24"/>
          <w:u w:val="single"/>
        </w:rPr>
        <w:t xml:space="preserve">Wypełniony i wydrukowany formularz </w:t>
      </w:r>
      <w:r w:rsidRPr="00E04099">
        <w:rPr>
          <w:b/>
          <w:szCs w:val="24"/>
          <w:u w:val="single"/>
        </w:rPr>
        <w:t xml:space="preserve">JEDZ </w:t>
      </w:r>
      <w:r w:rsidRPr="00E04099">
        <w:rPr>
          <w:b/>
          <w:color w:val="000000"/>
          <w:szCs w:val="24"/>
          <w:u w:val="single"/>
        </w:rPr>
        <w:t>należy podpisać i dołączyć do oferty.</w:t>
      </w:r>
      <w:r w:rsidRPr="00E04099">
        <w:rPr>
          <w:szCs w:val="24"/>
        </w:rPr>
        <w:t xml:space="preserve"> </w:t>
      </w:r>
    </w:p>
    <w:p w:rsidR="009E2BB1" w:rsidRPr="00E04099" w:rsidRDefault="009E2BB1" w:rsidP="00BE7544">
      <w:pPr>
        <w:spacing w:line="276" w:lineRule="auto"/>
        <w:jc w:val="both"/>
        <w:rPr>
          <w:szCs w:val="24"/>
        </w:rPr>
      </w:pPr>
    </w:p>
    <w:p w:rsidR="009E2BB1" w:rsidRPr="00E04099" w:rsidRDefault="009E2BB1" w:rsidP="00BE7544">
      <w:pPr>
        <w:spacing w:line="276" w:lineRule="auto"/>
        <w:jc w:val="both"/>
        <w:rPr>
          <w:szCs w:val="24"/>
        </w:rPr>
      </w:pPr>
      <w:r w:rsidRPr="00E04099">
        <w:rPr>
          <w:szCs w:val="24"/>
        </w:rPr>
        <w:t>Wykonawca może również skorzystać z JEDZ w wersji edytowalnej stanowiącego załącznik</w:t>
      </w:r>
      <w:r w:rsidR="00E04E07">
        <w:rPr>
          <w:szCs w:val="24"/>
        </w:rPr>
        <w:br/>
      </w:r>
      <w:r w:rsidRPr="00E04099">
        <w:rPr>
          <w:szCs w:val="24"/>
        </w:rPr>
        <w:t>nr</w:t>
      </w:r>
      <w:r w:rsidR="00E04E07">
        <w:rPr>
          <w:szCs w:val="24"/>
        </w:rPr>
        <w:t xml:space="preserve"> </w:t>
      </w:r>
      <w:r w:rsidRPr="00E04099">
        <w:rPr>
          <w:szCs w:val="24"/>
        </w:rPr>
        <w:t xml:space="preserve">2 do SIWZ wypełniony przez Zamawiającego w zakresie Części I </w:t>
      </w:r>
      <w:proofErr w:type="spellStart"/>
      <w:r w:rsidRPr="00E04099">
        <w:rPr>
          <w:szCs w:val="24"/>
        </w:rPr>
        <w:t>i</w:t>
      </w:r>
      <w:proofErr w:type="spellEnd"/>
      <w:r w:rsidRPr="00E04099">
        <w:rPr>
          <w:szCs w:val="24"/>
        </w:rPr>
        <w:t xml:space="preserve"> wypełnić dokument</w:t>
      </w:r>
      <w:r w:rsidR="00E04E07">
        <w:rPr>
          <w:szCs w:val="24"/>
        </w:rPr>
        <w:br/>
      </w:r>
      <w:r w:rsidRPr="00E04099">
        <w:rPr>
          <w:szCs w:val="24"/>
        </w:rPr>
        <w:t>w</w:t>
      </w:r>
      <w:r w:rsidR="00E04E07">
        <w:rPr>
          <w:szCs w:val="24"/>
        </w:rPr>
        <w:t xml:space="preserve"> </w:t>
      </w:r>
      <w:r w:rsidRPr="00E04099">
        <w:rPr>
          <w:szCs w:val="24"/>
        </w:rPr>
        <w:t>częściach jak wyżej, zgodnie z instrukcją zamieszczoną na stronie internetowej oraz szczegółowymi uwagami zamieszczonym</w:t>
      </w:r>
      <w:r w:rsidR="00406B59" w:rsidRPr="00E04099">
        <w:rPr>
          <w:szCs w:val="24"/>
        </w:rPr>
        <w:t>i</w:t>
      </w:r>
      <w:r w:rsidRPr="00E04099">
        <w:rPr>
          <w:szCs w:val="24"/>
        </w:rPr>
        <w:t xml:space="preserve"> przez Zamawiającego w SIWZ.</w:t>
      </w:r>
    </w:p>
    <w:p w:rsidR="000E0D76" w:rsidRPr="00E04099" w:rsidRDefault="009E2BB1" w:rsidP="00BE7544">
      <w:pPr>
        <w:spacing w:line="276" w:lineRule="auto"/>
        <w:jc w:val="both"/>
        <w:rPr>
          <w:b/>
          <w:bCs/>
          <w:szCs w:val="24"/>
        </w:rPr>
      </w:pPr>
      <w:r w:rsidRPr="00E04099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0E0D76" w:rsidRPr="00E04099" w:rsidRDefault="000E0D76">
      <w:pPr>
        <w:rPr>
          <w:b/>
          <w:bCs/>
          <w:szCs w:val="24"/>
        </w:rPr>
      </w:pPr>
      <w:r w:rsidRPr="00E04099">
        <w:rPr>
          <w:b/>
          <w:bCs/>
          <w:szCs w:val="24"/>
        </w:rPr>
        <w:br w:type="page"/>
      </w:r>
    </w:p>
    <w:p w:rsidR="000E0D76" w:rsidRPr="00E04099" w:rsidRDefault="000E0D76" w:rsidP="000E0D76">
      <w:pPr>
        <w:jc w:val="center"/>
      </w:pPr>
      <w:r w:rsidRPr="00E04099">
        <w:lastRenderedPageBreak/>
        <w:t>STANDARDOWY FORMULARZ JEDNOLITEGO EUROPEJSKIEGO DOKUMENTU ZAMÓWIENIA</w:t>
      </w:r>
    </w:p>
    <w:p w:rsidR="000E0D76" w:rsidRPr="00E04099" w:rsidRDefault="000E0D76" w:rsidP="000E0D76">
      <w:pPr>
        <w:pStyle w:val="ChapterTitle"/>
        <w:rPr>
          <w:sz w:val="20"/>
          <w:szCs w:val="20"/>
        </w:rPr>
      </w:pPr>
      <w:r w:rsidRPr="00E04099">
        <w:rPr>
          <w:sz w:val="20"/>
          <w:szCs w:val="20"/>
        </w:rPr>
        <w:t>Część I: Informacje dotyczące postępowania o udzielenie zamówienia oraz instytucji zamawiającej lub podmiotu zamawiającego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</w:rPr>
      </w:pPr>
      <w:r w:rsidRPr="00E04099">
        <w:rPr>
          <w:w w:val="0"/>
          <w:sz w:val="20"/>
        </w:rPr>
        <w:t xml:space="preserve"> </w:t>
      </w:r>
      <w:r w:rsidRPr="00E04099">
        <w:rPr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04099">
        <w:rPr>
          <w:rStyle w:val="Odwoanieprzypisudolnego"/>
          <w:b/>
          <w:i/>
          <w:w w:val="0"/>
          <w:sz w:val="20"/>
        </w:rPr>
        <w:footnoteReference w:id="1"/>
      </w:r>
      <w:r w:rsidRPr="00E04099">
        <w:rPr>
          <w:b/>
          <w:i/>
          <w:w w:val="0"/>
          <w:sz w:val="20"/>
        </w:rPr>
        <w:t>.</w:t>
      </w:r>
      <w:r w:rsidRPr="00E04099">
        <w:rPr>
          <w:b/>
          <w:w w:val="0"/>
          <w:sz w:val="20"/>
        </w:rPr>
        <w:t xml:space="preserve"> </w:t>
      </w:r>
      <w:r w:rsidRPr="00E04099">
        <w:rPr>
          <w:b/>
          <w:sz w:val="20"/>
        </w:rPr>
        <w:t>Adres publikacyjny stosownego ogłoszenia</w:t>
      </w:r>
      <w:r w:rsidRPr="00E04099">
        <w:rPr>
          <w:rStyle w:val="Odwoanieprzypisudolnego"/>
          <w:b/>
          <w:i/>
          <w:sz w:val="20"/>
        </w:rPr>
        <w:footnoteReference w:id="2"/>
      </w:r>
      <w:r w:rsidRPr="00E04099">
        <w:rPr>
          <w:b/>
          <w:sz w:val="20"/>
        </w:rPr>
        <w:t xml:space="preserve"> w Dzienniku Urzędowym Unii Europejskiej:</w:t>
      </w:r>
    </w:p>
    <w:p w:rsidR="000E0D76" w:rsidRPr="00A432B3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0"/>
        </w:rPr>
      </w:pPr>
      <w:proofErr w:type="spellStart"/>
      <w:r w:rsidRPr="00A432B3">
        <w:rPr>
          <w:b/>
          <w:i/>
          <w:w w:val="0"/>
          <w:sz w:val="20"/>
        </w:rPr>
        <w:t>Dz.U</w:t>
      </w:r>
      <w:proofErr w:type="spellEnd"/>
      <w:r w:rsidRPr="00A432B3">
        <w:rPr>
          <w:b/>
          <w:i/>
          <w:w w:val="0"/>
          <w:sz w:val="20"/>
        </w:rPr>
        <w:t>. UE S numer [</w:t>
      </w:r>
      <w:r w:rsidR="00A432B3" w:rsidRPr="00A432B3">
        <w:rPr>
          <w:b/>
          <w:i/>
          <w:w w:val="0"/>
          <w:sz w:val="20"/>
        </w:rPr>
        <w:t>230</w:t>
      </w:r>
      <w:r w:rsidRPr="00A432B3">
        <w:rPr>
          <w:b/>
          <w:i/>
          <w:w w:val="0"/>
          <w:sz w:val="20"/>
        </w:rPr>
        <w:t>], data [</w:t>
      </w:r>
      <w:r w:rsidR="00A432B3" w:rsidRPr="00A432B3">
        <w:rPr>
          <w:b/>
          <w:i/>
          <w:w w:val="0"/>
          <w:sz w:val="20"/>
        </w:rPr>
        <w:t>29/11/2016</w:t>
      </w:r>
      <w:r w:rsidRPr="00A432B3">
        <w:rPr>
          <w:b/>
          <w:i/>
          <w:w w:val="0"/>
          <w:sz w:val="20"/>
        </w:rPr>
        <w:t xml:space="preserve">], strona [], 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0"/>
        </w:rPr>
      </w:pPr>
      <w:r w:rsidRPr="00E04099">
        <w:rPr>
          <w:b/>
          <w:i/>
          <w:w w:val="0"/>
          <w:sz w:val="20"/>
        </w:rPr>
        <w:t xml:space="preserve">Numer ogłoszenia w </w:t>
      </w:r>
      <w:proofErr w:type="spellStart"/>
      <w:r w:rsidRPr="00E04099">
        <w:rPr>
          <w:b/>
          <w:i/>
          <w:w w:val="0"/>
          <w:sz w:val="20"/>
        </w:rPr>
        <w:t>Dz.U</w:t>
      </w:r>
      <w:proofErr w:type="spellEnd"/>
      <w:r w:rsidRPr="00E04099">
        <w:rPr>
          <w:b/>
          <w:i/>
          <w:w w:val="0"/>
          <w:sz w:val="20"/>
        </w:rPr>
        <w:t xml:space="preserve">. S: </w:t>
      </w:r>
      <w:r w:rsidR="00A432B3">
        <w:rPr>
          <w:b/>
          <w:i/>
          <w:w w:val="0"/>
          <w:sz w:val="20"/>
        </w:rPr>
        <w:t>2016/S 230-419666.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0"/>
        </w:rPr>
      </w:pPr>
      <w:r w:rsidRPr="00E04099">
        <w:rPr>
          <w:b/>
          <w:i/>
          <w:w w:val="0"/>
          <w:sz w:val="20"/>
        </w:rPr>
        <w:t xml:space="preserve">Jeżeli nie opublikowano zaproszenia do ubiegania się o zamówienie w </w:t>
      </w:r>
      <w:proofErr w:type="spellStart"/>
      <w:r w:rsidRPr="00E04099">
        <w:rPr>
          <w:b/>
          <w:i/>
          <w:w w:val="0"/>
          <w:sz w:val="20"/>
        </w:rPr>
        <w:t>Dz.U</w:t>
      </w:r>
      <w:proofErr w:type="spellEnd"/>
      <w:r w:rsidRPr="00E04099">
        <w:rPr>
          <w:b/>
          <w:i/>
          <w:w w:val="0"/>
          <w:sz w:val="20"/>
        </w:rPr>
        <w:t>., instytucja zamawiająca lub podmiot zamawiający muszą wypełnić informacje umożliwiające jednoznaczne zidentyfikowanie postępowania o udzielenie zamówienia: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0"/>
        </w:rPr>
      </w:pPr>
      <w:r w:rsidRPr="00E04099">
        <w:rPr>
          <w:b/>
          <w:i/>
          <w:w w:val="0"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E0D76" w:rsidRPr="00E04099" w:rsidRDefault="000E0D76" w:rsidP="000E0D76">
      <w:pPr>
        <w:jc w:val="center"/>
        <w:rPr>
          <w:sz w:val="20"/>
        </w:rPr>
      </w:pPr>
    </w:p>
    <w:p w:rsidR="000E0D76" w:rsidRPr="00E04099" w:rsidRDefault="000E0D76" w:rsidP="000E0D76">
      <w:pPr>
        <w:jc w:val="center"/>
        <w:rPr>
          <w:sz w:val="20"/>
        </w:rPr>
      </w:pPr>
      <w:r w:rsidRPr="00E04099">
        <w:rPr>
          <w:sz w:val="20"/>
        </w:rPr>
        <w:t>Informacje na temat postępowania o udzielenie zamówienia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  <w:w w:val="0"/>
          <w:sz w:val="20"/>
        </w:rPr>
      </w:pPr>
      <w:r w:rsidRPr="00E04099">
        <w:rPr>
          <w:b/>
          <w:i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rPr>
          <w:trHeight w:val="349"/>
        </w:trPr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i/>
                <w:sz w:val="20"/>
              </w:rPr>
            </w:pPr>
            <w:r w:rsidRPr="00E04099">
              <w:rPr>
                <w:b/>
                <w:sz w:val="20"/>
              </w:rPr>
              <w:t>Tożsamość zamawiającego</w:t>
            </w:r>
            <w:r w:rsidRPr="00E04099">
              <w:rPr>
                <w:rStyle w:val="Odwoanieprzypisudolnego"/>
                <w:b/>
                <w:i/>
                <w:sz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i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rPr>
          <w:trHeight w:val="349"/>
        </w:trPr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 TRAMWAJE ŚLĄSKIE S.A. ]</w:t>
            </w:r>
          </w:p>
        </w:tc>
      </w:tr>
      <w:tr w:rsidR="000E0D76" w:rsidRPr="00E04099" w:rsidTr="00450D99">
        <w:trPr>
          <w:trHeight w:val="485"/>
        </w:trPr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i/>
                <w:sz w:val="20"/>
              </w:rPr>
            </w:pPr>
            <w:r w:rsidRPr="00E04099">
              <w:rPr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i/>
                <w:sz w:val="20"/>
              </w:rPr>
            </w:pPr>
            <w:r w:rsidRPr="00E04099">
              <w:rPr>
                <w:b/>
                <w:i/>
                <w:sz w:val="20"/>
              </w:rPr>
              <w:t>Odpowiedź:</w:t>
            </w:r>
          </w:p>
        </w:tc>
      </w:tr>
      <w:tr w:rsidR="000E0D76" w:rsidRPr="00E04099" w:rsidTr="00450D99">
        <w:trPr>
          <w:trHeight w:val="484"/>
        </w:trPr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Tytuł lub krótki opis udzielanego zamówienia</w:t>
            </w:r>
            <w:r w:rsidRPr="00E04099">
              <w:rPr>
                <w:rStyle w:val="Odwoanieprzypisudolnego"/>
                <w:sz w:val="20"/>
              </w:rPr>
              <w:footnoteReference w:id="4"/>
            </w:r>
            <w:r w:rsidRPr="00E04099">
              <w:rPr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E04E07">
            <w:pPr>
              <w:rPr>
                <w:sz w:val="20"/>
              </w:rPr>
            </w:pPr>
            <w:r w:rsidRPr="00E04099">
              <w:rPr>
                <w:sz w:val="20"/>
              </w:rPr>
              <w:t>[</w:t>
            </w:r>
            <w:r w:rsidRPr="00E04099">
              <w:rPr>
                <w:b/>
                <w:iCs/>
              </w:rPr>
              <w:t>Inżynier Kontraktu</w:t>
            </w:r>
            <w:r w:rsidRPr="00E04099">
              <w:rPr>
                <w:i/>
                <w:iCs/>
              </w:rPr>
              <w:t xml:space="preserve"> </w:t>
            </w:r>
            <w:r w:rsidRPr="00E04099">
              <w:rPr>
                <w:iCs/>
              </w:rPr>
              <w:t>dla zadań objętych Projektem pn.:</w:t>
            </w:r>
            <w:r w:rsidRPr="00E04099">
              <w:rPr>
                <w:i/>
                <w:iCs/>
              </w:rPr>
              <w:t xml:space="preserve"> </w:t>
            </w:r>
            <w:r w:rsidRPr="00E04099">
              <w:t>„</w:t>
            </w:r>
            <w:r w:rsidRPr="00E04099">
              <w:rPr>
                <w:i/>
                <w:iCs/>
              </w:rPr>
              <w:t>Zintegrowany projekt modernizacji i</w:t>
            </w:r>
            <w:r w:rsidR="00E04E07">
              <w:rPr>
                <w:i/>
                <w:iCs/>
              </w:rPr>
              <w:t xml:space="preserve"> </w:t>
            </w:r>
            <w:r w:rsidRPr="00E04099">
              <w:rPr>
                <w:i/>
                <w:iCs/>
              </w:rPr>
              <w:t>rozwoju infrastruktury tramwajowej w Aglomeracji Śląsko-Zagłębiowskiej wraz z zakupem taboru tramwajowego”- Etap I,</w:t>
            </w:r>
            <w:r w:rsidRPr="00E04099">
              <w:t xml:space="preserve"> przewidzianego do współfinansowania przez Unię Europejską ze środków Funduszu Spójności w ramach Programu Operacyjnego Infrastruktura </w:t>
            </w:r>
            <w:r w:rsidR="00E04E07">
              <w:br/>
              <w:t xml:space="preserve">i </w:t>
            </w:r>
            <w:r w:rsidRPr="00E04099">
              <w:t>Środowisko w perspektywie 2014 – 2020</w:t>
            </w:r>
            <w:r w:rsidRPr="00E04099">
              <w:rPr>
                <w:sz w:val="20"/>
              </w:rPr>
              <w:t xml:space="preserve"> ]</w:t>
            </w:r>
          </w:p>
        </w:tc>
      </w:tr>
      <w:tr w:rsidR="000E0D76" w:rsidRPr="00E04099" w:rsidTr="00450D99">
        <w:trPr>
          <w:trHeight w:val="484"/>
        </w:trPr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Numer referencyjny nadany sprawie przez instytucję zamawiającą lub podmiot zamawiający (</w:t>
            </w:r>
            <w:r w:rsidRPr="00E04099">
              <w:rPr>
                <w:i/>
                <w:sz w:val="20"/>
              </w:rPr>
              <w:t>jeżeli dotyczy</w:t>
            </w:r>
            <w:r w:rsidRPr="00E04099">
              <w:rPr>
                <w:sz w:val="20"/>
              </w:rPr>
              <w:t>)</w:t>
            </w:r>
            <w:r w:rsidRPr="00E04099">
              <w:rPr>
                <w:rStyle w:val="Odwoanieprzypisudolnego"/>
                <w:sz w:val="20"/>
              </w:rPr>
              <w:footnoteReference w:id="5"/>
            </w:r>
            <w:r w:rsidRPr="00E04099">
              <w:rPr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3555C0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[ </w:t>
            </w:r>
            <w:r w:rsidR="003555C0">
              <w:rPr>
                <w:sz w:val="20"/>
              </w:rPr>
              <w:t>UE/JRP/B/645/2016</w:t>
            </w:r>
            <w:r w:rsidRPr="00E04099">
              <w:rPr>
                <w:sz w:val="20"/>
              </w:rPr>
              <w:t>]</w:t>
            </w:r>
          </w:p>
        </w:tc>
      </w:tr>
    </w:tbl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sz w:val="20"/>
        </w:rPr>
      </w:pPr>
      <w:r w:rsidRPr="00E04099">
        <w:rPr>
          <w:b/>
          <w:sz w:val="20"/>
        </w:rPr>
        <w:t>Wszystkie pozostałe informacje we wszystkich sekcjach jednolitego europejskiego dokumentu zamówienia powinien wypełnić wykonawca</w:t>
      </w:r>
      <w:r w:rsidRPr="00E04099">
        <w:rPr>
          <w:b/>
          <w:i/>
          <w:sz w:val="20"/>
        </w:rPr>
        <w:t>.</w:t>
      </w:r>
    </w:p>
    <w:p w:rsidR="000E0D76" w:rsidRPr="00E04099" w:rsidRDefault="000E0D76" w:rsidP="000E0D76">
      <w:pPr>
        <w:jc w:val="center"/>
        <w:rPr>
          <w:b/>
          <w:sz w:val="20"/>
        </w:rPr>
      </w:pPr>
      <w:r w:rsidRPr="00E04099">
        <w:rPr>
          <w:b/>
          <w:sz w:val="20"/>
        </w:rPr>
        <w:lastRenderedPageBreak/>
        <w:t>Część II: Informacje dotyczące wykonawcy</w:t>
      </w:r>
    </w:p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Odpowiedź: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   ]</w:t>
            </w:r>
          </w:p>
        </w:tc>
      </w:tr>
      <w:tr w:rsidR="000E0D76" w:rsidRPr="00E04099" w:rsidTr="000D5FEB">
        <w:trPr>
          <w:trHeight w:val="1372"/>
        </w:trPr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Numer VAT, jeżeli dotyczy: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   ]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   ]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</w:p>
        </w:tc>
      </w:tr>
      <w:tr w:rsidR="000E0D76" w:rsidRPr="00E04099" w:rsidTr="000D5FEB">
        <w:trPr>
          <w:trHeight w:val="2002"/>
        </w:trPr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Osoba lub osoby wyznaczone do kontaktów</w:t>
            </w:r>
            <w:r w:rsidRPr="00E04099">
              <w:rPr>
                <w:rStyle w:val="Odwoanieprzypisudolnego"/>
                <w:sz w:val="20"/>
                <w:szCs w:val="20"/>
              </w:rPr>
              <w:footnoteReference w:id="6"/>
            </w:r>
            <w:r w:rsidRPr="00E04099">
              <w:rPr>
                <w:sz w:val="20"/>
                <w:szCs w:val="20"/>
              </w:rPr>
              <w:t>: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Telefon: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Adres e-mail: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 xml:space="preserve">Adres internetowy (adres </w:t>
            </w:r>
            <w:proofErr w:type="spellStart"/>
            <w:r w:rsidRPr="00E04099">
              <w:rPr>
                <w:sz w:val="20"/>
                <w:szCs w:val="20"/>
              </w:rPr>
              <w:t>www</w:t>
            </w:r>
            <w:proofErr w:type="spellEnd"/>
            <w:r w:rsidRPr="00E04099">
              <w:rPr>
                <w:sz w:val="20"/>
                <w:szCs w:val="20"/>
              </w:rPr>
              <w:t>) (</w:t>
            </w:r>
            <w:r w:rsidRPr="00E04099">
              <w:rPr>
                <w:i/>
                <w:sz w:val="20"/>
                <w:szCs w:val="20"/>
              </w:rPr>
              <w:t>jeżeli dotyczy</w:t>
            </w:r>
            <w:r w:rsidRPr="00E04099">
              <w:rPr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</w:p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Odpowiedź: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 xml:space="preserve">Czy wykonawca jest </w:t>
            </w:r>
            <w:proofErr w:type="spellStart"/>
            <w:r w:rsidRPr="00E04099">
              <w:rPr>
                <w:sz w:val="20"/>
                <w:szCs w:val="20"/>
              </w:rPr>
              <w:t>mikroprzedsiębiorstwem</w:t>
            </w:r>
            <w:proofErr w:type="spellEnd"/>
            <w:r w:rsidRPr="00E04099">
              <w:rPr>
                <w:sz w:val="20"/>
                <w:szCs w:val="20"/>
              </w:rPr>
              <w:t xml:space="preserve"> bądź małym lub średnim przedsiębiorstwem</w:t>
            </w:r>
            <w:r w:rsidRPr="00E04099">
              <w:rPr>
                <w:rStyle w:val="Odwoanieprzypisudolnego"/>
                <w:sz w:val="20"/>
                <w:szCs w:val="20"/>
              </w:rPr>
              <w:footnoteReference w:id="7"/>
            </w:r>
            <w:r w:rsidRPr="00E04099">
              <w:rPr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[] Tak [] Nie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[] Tak [] Nie [] Nie dotyczy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Jeżeli tak</w:t>
            </w:r>
            <w:r w:rsidRPr="00E04099">
              <w:rPr>
                <w:sz w:val="20"/>
                <w:szCs w:val="20"/>
              </w:rPr>
              <w:t>:</w:t>
            </w:r>
          </w:p>
          <w:p w:rsidR="000E0D76" w:rsidRPr="00E04099" w:rsidRDefault="000E0D76" w:rsidP="00450D99">
            <w:pPr>
              <w:pStyle w:val="Text1"/>
              <w:ind w:left="0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Proszę udzielić odpowiedzi w pozostałych fragmentach niniejszej sekcji, w sekcji B</w:t>
            </w:r>
            <w:r w:rsidR="00E04E07">
              <w:rPr>
                <w:b/>
                <w:sz w:val="20"/>
                <w:szCs w:val="20"/>
              </w:rPr>
              <w:t>,</w:t>
            </w:r>
            <w:r w:rsidR="00E04E07">
              <w:rPr>
                <w:b/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 xml:space="preserve">i w odpowiednich przypadkach, sekcji C niniejszej części, uzupełnić część V (w stosownych przypadkach) oraz w każdym przypadku wypełnić i podpisać część VI. </w:t>
            </w:r>
          </w:p>
          <w:p w:rsidR="000E0D76" w:rsidRPr="00E04099" w:rsidRDefault="000E0D76" w:rsidP="00E04E07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E04099">
              <w:rPr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E04099">
              <w:rPr>
                <w:rStyle w:val="Odwoanieprzypisudolnego"/>
                <w:sz w:val="20"/>
                <w:szCs w:val="20"/>
              </w:rPr>
              <w:footnoteReference w:id="8"/>
            </w:r>
            <w:r w:rsidRPr="00E04099">
              <w:rPr>
                <w:sz w:val="20"/>
                <w:szCs w:val="20"/>
              </w:rPr>
              <w:t>:</w:t>
            </w:r>
            <w:r w:rsidRPr="00E04099">
              <w:rPr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w w:val="0"/>
                <w:sz w:val="20"/>
                <w:szCs w:val="20"/>
              </w:rPr>
              <w:t>Jeżeli nie: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E04099">
              <w:rPr>
                <w:sz w:val="20"/>
                <w:szCs w:val="20"/>
              </w:rPr>
              <w:t xml:space="preserve"> 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WYŁĄCZNIE jeżeli jest to wymagane</w:t>
            </w:r>
            <w:r w:rsidR="00E04E07">
              <w:rPr>
                <w:b/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w stosownym ogłoszeniu lub dokumentach zamówienia:</w:t>
            </w:r>
            <w:r w:rsidRPr="00E04099">
              <w:rPr>
                <w:b/>
                <w:i/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04099">
              <w:rPr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lastRenderedPageBreak/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450D99">
            <w:pPr>
              <w:pStyle w:val="Text1"/>
              <w:ind w:left="0"/>
              <w:jc w:val="left"/>
              <w:rPr>
                <w:i/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a) 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450D99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b) (adres internetowy, wydający urząd lub organ, dokładne dane referencyjne dokumentacji):</w:t>
            </w:r>
            <w:r w:rsidRPr="00E04099">
              <w:rPr>
                <w:sz w:val="20"/>
                <w:szCs w:val="20"/>
              </w:rPr>
              <w:br/>
              <w:t>[……][……][……][……]</w:t>
            </w:r>
            <w:r w:rsidRPr="00E04099">
              <w:rPr>
                <w:sz w:val="20"/>
                <w:szCs w:val="20"/>
              </w:rPr>
              <w:br/>
              <w:t>c) 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lastRenderedPageBreak/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  <w:t>d) [] Tak [] Nie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  <w:t>e) [] Tak [] Nie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E04099">
              <w:rPr>
                <w:sz w:val="20"/>
                <w:szCs w:val="20"/>
              </w:rPr>
              <w:br/>
              <w:t>[……][……][……][……]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Odpowiedź: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Czy wykonawca bierze udział w postępowaniu o udzielenie zamówienia wspólnie z innymi wykonawcami</w:t>
            </w:r>
            <w:r w:rsidRPr="00E04099">
              <w:rPr>
                <w:rStyle w:val="Odwoanieprzypisudolnego"/>
                <w:sz w:val="20"/>
                <w:szCs w:val="20"/>
              </w:rPr>
              <w:footnoteReference w:id="9"/>
            </w:r>
            <w:r w:rsidRPr="00E04099">
              <w:rPr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[] Tak [] Nie</w:t>
            </w:r>
          </w:p>
        </w:tc>
      </w:tr>
      <w:tr w:rsidR="000E0D76" w:rsidRPr="00E04099" w:rsidTr="000D5FEB">
        <w:tc>
          <w:tcPr>
            <w:tcW w:w="9288" w:type="dxa"/>
            <w:gridSpan w:val="2"/>
            <w:shd w:val="clear" w:color="auto" w:fill="BFBFBF"/>
          </w:tcPr>
          <w:p w:rsidR="000E0D76" w:rsidRPr="00E04099" w:rsidRDefault="000E0D76" w:rsidP="00450D99">
            <w:pPr>
              <w:pStyle w:val="Text1"/>
              <w:ind w:left="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Jeżeli tak</w:t>
            </w:r>
            <w:r w:rsidRPr="00E04099">
              <w:rPr>
                <w:sz w:val="20"/>
                <w:szCs w:val="20"/>
              </w:rPr>
              <w:t>:</w:t>
            </w:r>
            <w:r w:rsidRPr="00E04099">
              <w:rPr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E04099">
              <w:rPr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E04099">
              <w:rPr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br/>
              <w:t>a): 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  <w:t>b): 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  <w:t>c): [……]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Odpowiedź:</w:t>
            </w:r>
          </w:p>
        </w:tc>
      </w:tr>
      <w:tr w:rsidR="000E0D76" w:rsidRPr="00E04099" w:rsidTr="000D5FEB">
        <w:tc>
          <w:tcPr>
            <w:tcW w:w="4643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   ]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B: Informacje na temat przedstawicieli wykonawcy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/>
          <w:sz w:val="20"/>
        </w:rPr>
      </w:pPr>
      <w:r w:rsidRPr="00E04099">
        <w:rPr>
          <w:i/>
          <w:sz w:val="20"/>
        </w:rPr>
        <w:t>W stosownych przypadkach proszę podać imię i nazwisko (imiona i nazwiska) oraz adres(-y) osoby (osób) upoważnionej(-</w:t>
      </w:r>
      <w:proofErr w:type="spellStart"/>
      <w:r w:rsidRPr="00E04099">
        <w:rPr>
          <w:i/>
          <w:sz w:val="20"/>
        </w:rPr>
        <w:t>ych</w:t>
      </w:r>
      <w:proofErr w:type="spellEnd"/>
      <w:r w:rsidRPr="00E04099">
        <w:rPr>
          <w:i/>
          <w:sz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 xml:space="preserve">Osoby upoważnione do reprezentowania, o ile </w:t>
            </w:r>
            <w:r w:rsidRPr="00E04099">
              <w:rPr>
                <w:b/>
                <w:sz w:val="20"/>
              </w:rPr>
              <w:lastRenderedPageBreak/>
              <w:t>istnieją: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lastRenderedPageBreak/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lastRenderedPageBreak/>
              <w:t xml:space="preserve">Imię i nazwisko, </w:t>
            </w:r>
            <w:r w:rsidRPr="00E04099">
              <w:rPr>
                <w:sz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[……],</w:t>
            </w:r>
            <w:r w:rsidRPr="00E04099">
              <w:rPr>
                <w:sz w:val="20"/>
              </w:rPr>
              <w:br/>
              <w:t>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</w:p>
        </w:tc>
      </w:tr>
    </w:tbl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0"/>
        </w:rPr>
      </w:pPr>
      <w:r w:rsidRPr="00E04099">
        <w:rPr>
          <w:b/>
          <w:sz w:val="20"/>
        </w:rPr>
        <w:t>Jeżeli tak</w:t>
      </w:r>
      <w:r w:rsidRPr="00E04099">
        <w:rPr>
          <w:sz w:val="20"/>
        </w:rPr>
        <w:t xml:space="preserve">, proszę przedstawić – </w:t>
      </w:r>
      <w:r w:rsidRPr="00E04099">
        <w:rPr>
          <w:b/>
          <w:sz w:val="20"/>
        </w:rPr>
        <w:t>dla każdego</w:t>
      </w:r>
      <w:r w:rsidRPr="00E04099">
        <w:rPr>
          <w:sz w:val="20"/>
        </w:rPr>
        <w:t xml:space="preserve"> z podmiotów, których to dotyczy – odrębny formularz jednolitego europejskiego dokumentu zamówienia zawierający informacje wymagane w </w:t>
      </w:r>
      <w:r w:rsidRPr="00E04099">
        <w:rPr>
          <w:b/>
          <w:sz w:val="20"/>
        </w:rPr>
        <w:t>niniejszej części sekcja A i B oraz w części III</w:t>
      </w:r>
      <w:r w:rsidRPr="00E04099">
        <w:rPr>
          <w:sz w:val="20"/>
        </w:rPr>
        <w:t xml:space="preserve">, należycie wypełniony i podpisany przez dane podmioty. </w:t>
      </w:r>
      <w:r w:rsidRPr="00E04099">
        <w:rPr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04099">
        <w:rPr>
          <w:sz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04099">
        <w:rPr>
          <w:rStyle w:val="Odwoanieprzypisudolnego"/>
          <w:sz w:val="20"/>
        </w:rPr>
        <w:footnoteReference w:id="10"/>
      </w:r>
      <w:r w:rsidRPr="00E04099">
        <w:rPr>
          <w:sz w:val="20"/>
        </w:rPr>
        <w:t>.</w:t>
      </w:r>
    </w:p>
    <w:p w:rsidR="000E0D76" w:rsidRPr="00E04099" w:rsidRDefault="000E0D76" w:rsidP="000E0D76">
      <w:pPr>
        <w:jc w:val="center"/>
        <w:rPr>
          <w:sz w:val="20"/>
        </w:rPr>
      </w:pPr>
    </w:p>
    <w:p w:rsidR="000E0D76" w:rsidRPr="00E04099" w:rsidRDefault="000E0D76" w:rsidP="000E0D76">
      <w:pPr>
        <w:jc w:val="center"/>
        <w:rPr>
          <w:sz w:val="20"/>
        </w:rPr>
      </w:pPr>
      <w:r w:rsidRPr="00E04099">
        <w:rPr>
          <w:sz w:val="20"/>
        </w:rPr>
        <w:t>D: Informacje dotyczące podwykonawców, na których zdolności wykonawca nie polega</w:t>
      </w:r>
    </w:p>
    <w:p w:rsidR="000E0D76" w:rsidRPr="00E04099" w:rsidRDefault="000E0D76" w:rsidP="000E0D7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sz w:val="20"/>
          <w:szCs w:val="20"/>
        </w:rPr>
      </w:pPr>
      <w:r w:rsidRPr="00E04099">
        <w:rPr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  <w:t xml:space="preserve">Jeżeli </w:t>
            </w:r>
            <w:r w:rsidRPr="00E04099">
              <w:rPr>
                <w:b/>
                <w:sz w:val="20"/>
              </w:rPr>
              <w:t>tak i o ile jest to wiadome</w:t>
            </w:r>
            <w:r w:rsidRPr="00E04099">
              <w:rPr>
                <w:sz w:val="20"/>
              </w:rPr>
              <w:t xml:space="preserve">, proszę podać wykaz proponowanych podwykonawców: </w:t>
            </w: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[…]</w:t>
            </w:r>
          </w:p>
        </w:tc>
      </w:tr>
    </w:tbl>
    <w:p w:rsidR="000E0D76" w:rsidRPr="00E04099" w:rsidRDefault="000E0D76" w:rsidP="000E0D7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sz w:val="20"/>
          <w:szCs w:val="20"/>
        </w:rPr>
      </w:pPr>
      <w:r w:rsidRPr="00E04099">
        <w:rPr>
          <w:sz w:val="20"/>
          <w:szCs w:val="20"/>
        </w:rPr>
        <w:t xml:space="preserve">Jeżeli instytucja zamawiająca lub podmiot zamawiający wyraźnie żąda przedstawienia tych informacji </w:t>
      </w:r>
      <w:r w:rsidRPr="00E04099">
        <w:rPr>
          <w:b w:val="0"/>
          <w:sz w:val="20"/>
          <w:szCs w:val="20"/>
        </w:rPr>
        <w:t xml:space="preserve">oprócz informacji </w:t>
      </w:r>
      <w:r w:rsidRPr="00E04099">
        <w:rPr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E0D76" w:rsidRPr="00E04099" w:rsidRDefault="000E0D76" w:rsidP="000E0D76">
      <w:pPr>
        <w:spacing w:after="160" w:line="259" w:lineRule="auto"/>
        <w:rPr>
          <w:b/>
          <w:sz w:val="20"/>
        </w:rPr>
      </w:pPr>
      <w:r w:rsidRPr="00E04099">
        <w:rPr>
          <w:sz w:val="20"/>
        </w:rPr>
        <w:br w:type="page"/>
      </w:r>
    </w:p>
    <w:p w:rsidR="000E0D76" w:rsidRPr="00E04099" w:rsidRDefault="000E0D76" w:rsidP="000E0D76">
      <w:pPr>
        <w:jc w:val="center"/>
        <w:rPr>
          <w:b/>
          <w:sz w:val="20"/>
        </w:rPr>
      </w:pPr>
      <w:r w:rsidRPr="00E04099">
        <w:rPr>
          <w:b/>
          <w:sz w:val="20"/>
        </w:rPr>
        <w:lastRenderedPageBreak/>
        <w:t>Część III: Podstawy wykluczenia</w:t>
      </w:r>
    </w:p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A: Podstawy związane z wyrokami skazującymi za przestępstwo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0"/>
        </w:rPr>
      </w:pPr>
      <w:r w:rsidRPr="00E04099">
        <w:rPr>
          <w:sz w:val="20"/>
        </w:rPr>
        <w:t>W art. 57 ust. 1 dyrektywy 2014/24/UE określono następujące powody wykluczenia:</w:t>
      </w:r>
    </w:p>
    <w:p w:rsidR="000E0D76" w:rsidRPr="00E04099" w:rsidRDefault="000E0D76" w:rsidP="00C0251C">
      <w:pPr>
        <w:pStyle w:val="NumPar1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w w:val="0"/>
          <w:sz w:val="20"/>
          <w:szCs w:val="20"/>
        </w:rPr>
      </w:pPr>
      <w:r w:rsidRPr="00E04099">
        <w:rPr>
          <w:sz w:val="20"/>
          <w:szCs w:val="20"/>
        </w:rPr>
        <w:t xml:space="preserve">udział w </w:t>
      </w:r>
      <w:r w:rsidRPr="00E04099">
        <w:rPr>
          <w:b/>
          <w:sz w:val="20"/>
          <w:szCs w:val="20"/>
        </w:rPr>
        <w:t>organizacji przestępczej</w:t>
      </w:r>
      <w:r w:rsidRPr="00E04099">
        <w:rPr>
          <w:rStyle w:val="Odwoanieprzypisudolnego"/>
          <w:b/>
          <w:sz w:val="20"/>
          <w:szCs w:val="20"/>
        </w:rPr>
        <w:footnoteReference w:id="11"/>
      </w:r>
      <w:r w:rsidRPr="00E04099">
        <w:rPr>
          <w:sz w:val="20"/>
          <w:szCs w:val="20"/>
        </w:rPr>
        <w:t>;</w:t>
      </w:r>
    </w:p>
    <w:p w:rsidR="000E0D76" w:rsidRPr="00E04099" w:rsidRDefault="000E0D76" w:rsidP="000E0D7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w w:val="0"/>
          <w:sz w:val="20"/>
          <w:szCs w:val="20"/>
        </w:rPr>
      </w:pPr>
      <w:r w:rsidRPr="00E04099">
        <w:rPr>
          <w:b/>
          <w:sz w:val="20"/>
          <w:szCs w:val="20"/>
        </w:rPr>
        <w:t>korupcja</w:t>
      </w:r>
      <w:r w:rsidRPr="00E04099">
        <w:rPr>
          <w:rStyle w:val="Odwoanieprzypisudolnego"/>
          <w:b/>
          <w:sz w:val="20"/>
          <w:szCs w:val="20"/>
        </w:rPr>
        <w:footnoteReference w:id="12"/>
      </w:r>
      <w:r w:rsidRPr="00E04099">
        <w:rPr>
          <w:sz w:val="20"/>
          <w:szCs w:val="20"/>
        </w:rPr>
        <w:t>;</w:t>
      </w:r>
    </w:p>
    <w:p w:rsidR="000E0D76" w:rsidRPr="00E04099" w:rsidRDefault="000E0D76" w:rsidP="000E0D7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w w:val="0"/>
          <w:sz w:val="20"/>
          <w:szCs w:val="20"/>
          <w:lang w:eastAsia="fr-BE"/>
        </w:rPr>
      </w:pPr>
      <w:bookmarkStart w:id="1" w:name="_DV_M1264"/>
      <w:bookmarkEnd w:id="1"/>
      <w:r w:rsidRPr="00E04099">
        <w:rPr>
          <w:b/>
          <w:w w:val="0"/>
          <w:sz w:val="20"/>
          <w:szCs w:val="20"/>
        </w:rPr>
        <w:t>nadużycie finansowe</w:t>
      </w:r>
      <w:r w:rsidRPr="00E04099">
        <w:rPr>
          <w:rStyle w:val="Odwoanieprzypisudolnego"/>
          <w:b/>
          <w:w w:val="0"/>
          <w:sz w:val="20"/>
          <w:szCs w:val="20"/>
        </w:rPr>
        <w:footnoteReference w:id="13"/>
      </w:r>
      <w:r w:rsidRPr="00E04099">
        <w:rPr>
          <w:w w:val="0"/>
          <w:sz w:val="20"/>
          <w:szCs w:val="20"/>
        </w:rPr>
        <w:t>;</w:t>
      </w:r>
      <w:bookmarkStart w:id="2" w:name="_DV_M1266"/>
      <w:bookmarkEnd w:id="2"/>
    </w:p>
    <w:p w:rsidR="000E0D76" w:rsidRPr="00E04099" w:rsidRDefault="000E0D76" w:rsidP="000E0D7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w w:val="0"/>
          <w:sz w:val="20"/>
          <w:szCs w:val="20"/>
          <w:lang w:eastAsia="fr-BE"/>
        </w:rPr>
      </w:pPr>
      <w:r w:rsidRPr="00E04099">
        <w:rPr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E04099">
        <w:rPr>
          <w:rStyle w:val="Odwoanieprzypisudolnego"/>
          <w:b/>
          <w:w w:val="0"/>
          <w:sz w:val="20"/>
          <w:szCs w:val="20"/>
        </w:rPr>
        <w:footnoteReference w:id="14"/>
      </w:r>
    </w:p>
    <w:p w:rsidR="000E0D76" w:rsidRPr="00E04099" w:rsidRDefault="000E0D76" w:rsidP="000E0D7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w w:val="0"/>
          <w:sz w:val="20"/>
          <w:szCs w:val="20"/>
          <w:lang w:eastAsia="fr-BE"/>
        </w:rPr>
      </w:pPr>
      <w:r w:rsidRPr="00E04099">
        <w:rPr>
          <w:b/>
          <w:w w:val="0"/>
          <w:sz w:val="20"/>
          <w:szCs w:val="20"/>
        </w:rPr>
        <w:t>pranie pieniędzy lub finansowanie terroryzmu</w:t>
      </w:r>
      <w:r w:rsidRPr="00E04099">
        <w:rPr>
          <w:rStyle w:val="Odwoanieprzypisudolnego"/>
          <w:b/>
          <w:w w:val="0"/>
          <w:sz w:val="20"/>
          <w:szCs w:val="20"/>
        </w:rPr>
        <w:footnoteReference w:id="15"/>
      </w:r>
    </w:p>
    <w:p w:rsidR="000E0D76" w:rsidRPr="00E04099" w:rsidRDefault="000E0D76" w:rsidP="000E0D76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w w:val="0"/>
          <w:sz w:val="20"/>
          <w:szCs w:val="20"/>
        </w:rPr>
      </w:pPr>
      <w:r w:rsidRPr="00E04099">
        <w:rPr>
          <w:b/>
          <w:sz w:val="20"/>
          <w:szCs w:val="20"/>
        </w:rPr>
        <w:t>praca dzieci</w:t>
      </w:r>
      <w:r w:rsidRPr="00E04099">
        <w:rPr>
          <w:sz w:val="20"/>
          <w:szCs w:val="20"/>
        </w:rPr>
        <w:t xml:space="preserve"> i inne formy </w:t>
      </w:r>
      <w:r w:rsidRPr="00E04099">
        <w:rPr>
          <w:b/>
          <w:sz w:val="20"/>
          <w:szCs w:val="20"/>
        </w:rPr>
        <w:t>handlu ludźmi</w:t>
      </w:r>
      <w:r w:rsidRPr="00E04099">
        <w:rPr>
          <w:rStyle w:val="Odwoanieprzypisudolnego"/>
          <w:b/>
          <w:sz w:val="20"/>
          <w:szCs w:val="20"/>
        </w:rPr>
        <w:footnoteReference w:id="16"/>
      </w:r>
      <w:r w:rsidRPr="00E04099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E04E07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Podstawy związane z wyrokami skazującymi za przestępstwo na podstawie przepisów krajowych stanowiących wdrożenie podstaw określonych</w:t>
            </w:r>
            <w:r w:rsidR="00E04E07">
              <w:rPr>
                <w:b/>
                <w:sz w:val="20"/>
              </w:rPr>
              <w:br/>
            </w:r>
            <w:r w:rsidRPr="00E04099">
              <w:rPr>
                <w:b/>
                <w:sz w:val="20"/>
              </w:rPr>
              <w:t>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Czy w stosunku do </w:t>
            </w:r>
            <w:r w:rsidRPr="00E04099">
              <w:rPr>
                <w:b/>
                <w:sz w:val="20"/>
              </w:rPr>
              <w:t>samego wykonawcy</w:t>
            </w:r>
            <w:r w:rsidRPr="00E04099">
              <w:rPr>
                <w:sz w:val="20"/>
              </w:rPr>
              <w:t xml:space="preserve"> bądź </w:t>
            </w:r>
            <w:r w:rsidRPr="00E04099">
              <w:rPr>
                <w:b/>
                <w:sz w:val="20"/>
              </w:rPr>
              <w:t>jakiejkolwiek</w:t>
            </w:r>
            <w:r w:rsidRPr="00E04099">
              <w:rPr>
                <w:sz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04099">
              <w:rPr>
                <w:b/>
                <w:sz w:val="20"/>
              </w:rPr>
              <w:t>wydany został prawomocny wyrok</w:t>
            </w:r>
            <w:r w:rsidRPr="00E04099">
              <w:rPr>
                <w:sz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04099">
              <w:rPr>
                <w:sz w:val="20"/>
              </w:rPr>
              <w:br/>
              <w:t>[……][……][……][……]</w:t>
            </w:r>
            <w:r w:rsidRPr="00E04099">
              <w:rPr>
                <w:rStyle w:val="Odwoanieprzypisudolnego"/>
                <w:sz w:val="20"/>
              </w:rPr>
              <w:footnoteReference w:id="17"/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proszę podać</w:t>
            </w:r>
            <w:r w:rsidRPr="00E04099">
              <w:rPr>
                <w:rStyle w:val="Odwoanieprzypisudolnego"/>
                <w:sz w:val="20"/>
              </w:rPr>
              <w:footnoteReference w:id="18"/>
            </w:r>
            <w:r w:rsidRPr="00E04099">
              <w:rPr>
                <w:sz w:val="20"/>
              </w:rPr>
              <w:t>:</w:t>
            </w:r>
            <w:r w:rsidRPr="00E04099">
              <w:rPr>
                <w:sz w:val="20"/>
              </w:rPr>
              <w:br/>
              <w:t>a) datę wyroku, określić, których spośród punktów 1–6 on dotyczy, oraz podać powód(-ody) skazania;</w:t>
            </w:r>
            <w:r w:rsidRPr="00E04099">
              <w:rPr>
                <w:sz w:val="20"/>
              </w:rPr>
              <w:br/>
              <w:t>b) wskazać, kto został skazany [ ];</w:t>
            </w:r>
            <w:r w:rsidRPr="00E04099">
              <w:rPr>
                <w:sz w:val="20"/>
              </w:rPr>
              <w:br/>
            </w:r>
            <w:r w:rsidRPr="00E04099">
              <w:rPr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br/>
              <w:t>a) data: [   ], punkt(-y): [   ], powód(-ody): [   ]</w:t>
            </w:r>
            <w:r w:rsidRPr="00E04099">
              <w:rPr>
                <w:i/>
                <w:sz w:val="20"/>
                <w:vertAlign w:val="superscript"/>
              </w:rPr>
              <w:t xml:space="preserve"> 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b) [……]</w:t>
            </w:r>
            <w:r w:rsidRPr="00E04099">
              <w:rPr>
                <w:sz w:val="20"/>
              </w:rPr>
              <w:br/>
              <w:t>c) długość okresu wykluczenia [……] oraz punkt(-y), którego(-</w:t>
            </w:r>
            <w:proofErr w:type="spellStart"/>
            <w:r w:rsidRPr="00E04099">
              <w:rPr>
                <w:sz w:val="20"/>
              </w:rPr>
              <w:t>ych</w:t>
            </w:r>
            <w:proofErr w:type="spellEnd"/>
            <w:r w:rsidRPr="00E04099">
              <w:rPr>
                <w:sz w:val="20"/>
              </w:rPr>
              <w:t>) to dotyczy.</w:t>
            </w: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04099">
              <w:rPr>
                <w:rStyle w:val="Odwoanieprzypisudolnego"/>
                <w:sz w:val="20"/>
              </w:rPr>
              <w:footnoteReference w:id="19"/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W przypadku skazania, czy wykonawca przedsięwziął </w:t>
            </w:r>
            <w:r w:rsidRPr="00E04099">
              <w:rPr>
                <w:sz w:val="20"/>
              </w:rPr>
              <w:lastRenderedPageBreak/>
              <w:t>środki w celu wykazania swojej rzetelności pomimo istnienia odpowiedniej podstawy wykluczenia</w:t>
            </w:r>
            <w:r w:rsidRPr="00E04099">
              <w:rPr>
                <w:rStyle w:val="Odwoanieprzypisudolnego"/>
                <w:sz w:val="20"/>
              </w:rPr>
              <w:footnoteReference w:id="20"/>
            </w:r>
            <w:r w:rsidRPr="00E04099">
              <w:rPr>
                <w:sz w:val="20"/>
              </w:rPr>
              <w:t xml:space="preserve"> („</w:t>
            </w:r>
            <w:r w:rsidRPr="00E04099">
              <w:rPr>
                <w:rStyle w:val="NormalBoldChar"/>
                <w:rFonts w:eastAsia="Calibri"/>
                <w:b w:val="0"/>
                <w:sz w:val="20"/>
              </w:rPr>
              <w:t>samooczyszczenie”)</w:t>
            </w:r>
            <w:r w:rsidRPr="00E04099">
              <w:rPr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lastRenderedPageBreak/>
              <w:t xml:space="preserve">[] Tak [] Nie 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lastRenderedPageBreak/>
              <w:t>Jeżeli tak</w:t>
            </w:r>
            <w:r w:rsidRPr="00E04099">
              <w:rPr>
                <w:w w:val="0"/>
                <w:sz w:val="20"/>
              </w:rPr>
              <w:t>, proszę opisać przedsięwzięte środki</w:t>
            </w:r>
            <w:r w:rsidRPr="00E04099">
              <w:rPr>
                <w:rStyle w:val="Odwoanieprzypisudolnego"/>
                <w:w w:val="0"/>
                <w:sz w:val="20"/>
              </w:rPr>
              <w:footnoteReference w:id="21"/>
            </w:r>
            <w:r w:rsidRPr="00E04099">
              <w:rPr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w w:val="0"/>
          <w:sz w:val="20"/>
          <w:szCs w:val="20"/>
        </w:rPr>
      </w:pPr>
      <w:r w:rsidRPr="00E04099">
        <w:rPr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2322"/>
        <w:gridCol w:w="2323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Czy wykonawca wywiązał się ze wszystkich </w:t>
            </w:r>
            <w:r w:rsidRPr="00E04099">
              <w:rPr>
                <w:b/>
                <w:sz w:val="20"/>
              </w:rPr>
              <w:t>obowiązków dotyczących płatności podatków lub składek na ubezpieczenie społeczne</w:t>
            </w:r>
            <w:r w:rsidRPr="00E04099">
              <w:rPr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</w:p>
        </w:tc>
      </w:tr>
      <w:tr w:rsidR="000E0D76" w:rsidRPr="00E04099" w:rsidTr="00450D9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br/>
            </w:r>
            <w:r w:rsidRPr="00E04099">
              <w:rPr>
                <w:b/>
                <w:sz w:val="20"/>
              </w:rPr>
              <w:br/>
            </w:r>
            <w:r w:rsidRPr="00E04099">
              <w:rPr>
                <w:b/>
                <w:sz w:val="20"/>
              </w:rPr>
              <w:br/>
            </w:r>
            <w:r w:rsidRPr="00E04099">
              <w:rPr>
                <w:b/>
                <w:sz w:val="20"/>
              </w:rPr>
              <w:br/>
              <w:t>Jeżeli nie</w:t>
            </w:r>
            <w:r w:rsidRPr="00E04099">
              <w:rPr>
                <w:sz w:val="20"/>
              </w:rPr>
              <w:t>, proszę wskazać:</w:t>
            </w:r>
            <w:r w:rsidRPr="00E04099">
              <w:rPr>
                <w:sz w:val="20"/>
              </w:rPr>
              <w:br/>
              <w:t>a) państwo lub państwo członkowskie, którego to dotyczy;</w:t>
            </w:r>
            <w:r w:rsidRPr="00E04099">
              <w:rPr>
                <w:sz w:val="20"/>
              </w:rPr>
              <w:br/>
              <w:t>b) jakiej kwoty to dotyczy?</w:t>
            </w:r>
            <w:r w:rsidRPr="00E04099">
              <w:rPr>
                <w:sz w:val="20"/>
              </w:rPr>
              <w:br/>
              <w:t>c) w jaki sposób zostało ustalone to naruszenie obowiązków:</w:t>
            </w:r>
            <w:r w:rsidRPr="00E04099">
              <w:rPr>
                <w:sz w:val="20"/>
              </w:rPr>
              <w:br/>
              <w:t xml:space="preserve">1) w trybie </w:t>
            </w:r>
            <w:r w:rsidRPr="00E04099">
              <w:rPr>
                <w:b/>
                <w:sz w:val="20"/>
              </w:rPr>
              <w:t>decyzji</w:t>
            </w:r>
            <w:r w:rsidRPr="00E04099">
              <w:rPr>
                <w:sz w:val="20"/>
              </w:rPr>
              <w:t xml:space="preserve"> sądowej lub administracyjnej:</w:t>
            </w:r>
          </w:p>
          <w:p w:rsidR="000E0D76" w:rsidRPr="00E04099" w:rsidRDefault="000E0D76" w:rsidP="00C0251C">
            <w:pPr>
              <w:pStyle w:val="Tiret1"/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Czy ta decyzja jest ostateczna</w:t>
            </w:r>
            <w:r w:rsidR="00E04E07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t>i wiążąca?</w:t>
            </w:r>
          </w:p>
          <w:p w:rsidR="000E0D76" w:rsidRPr="00E04099" w:rsidRDefault="000E0D76" w:rsidP="00C0251C">
            <w:pPr>
              <w:pStyle w:val="Tiret1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Proszę podać datę wyroku lub decyzji.</w:t>
            </w:r>
          </w:p>
          <w:p w:rsidR="000E0D76" w:rsidRPr="00E04099" w:rsidRDefault="000E0D76" w:rsidP="00C0251C">
            <w:pPr>
              <w:pStyle w:val="Tiret1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 xml:space="preserve">W przypadku wyroku, </w:t>
            </w:r>
            <w:r w:rsidRPr="00E04099">
              <w:rPr>
                <w:b/>
                <w:sz w:val="20"/>
                <w:szCs w:val="20"/>
              </w:rPr>
              <w:t>o ile została w nim bezpośrednio określona</w:t>
            </w:r>
            <w:r w:rsidRPr="00E04099">
              <w:rPr>
                <w:sz w:val="20"/>
                <w:szCs w:val="20"/>
              </w:rPr>
              <w:t>, długość okresu wykluczenia:</w:t>
            </w:r>
          </w:p>
          <w:p w:rsidR="000E0D76" w:rsidRPr="00E04099" w:rsidRDefault="000E0D76" w:rsidP="00450D99">
            <w:pPr>
              <w:rPr>
                <w:w w:val="0"/>
                <w:sz w:val="20"/>
              </w:rPr>
            </w:pPr>
            <w:r w:rsidRPr="00E04099">
              <w:rPr>
                <w:sz w:val="20"/>
              </w:rPr>
              <w:t xml:space="preserve">2) w </w:t>
            </w:r>
            <w:r w:rsidRPr="00E04099">
              <w:rPr>
                <w:b/>
                <w:sz w:val="20"/>
              </w:rPr>
              <w:t>inny sposób</w:t>
            </w:r>
            <w:r w:rsidRPr="00E04099">
              <w:rPr>
                <w:sz w:val="20"/>
              </w:rPr>
              <w:t>? Proszę sprecyzować, w jaki:</w:t>
            </w: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0E0D76" w:rsidRPr="00E04099" w:rsidRDefault="000E0D76" w:rsidP="00450D99">
            <w:pPr>
              <w:pStyle w:val="Tiret1"/>
              <w:numPr>
                <w:ilvl w:val="0"/>
                <w:numId w:val="0"/>
              </w:numPr>
              <w:jc w:val="left"/>
              <w:rPr>
                <w:b/>
                <w:sz w:val="20"/>
                <w:szCs w:val="20"/>
              </w:rPr>
            </w:pPr>
            <w:r w:rsidRPr="00E04099">
              <w:rPr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Składki na ubezpieczenia społeczne</w:t>
            </w:r>
          </w:p>
        </w:tc>
      </w:tr>
      <w:tr w:rsidR="000E0D76" w:rsidRPr="00E04099" w:rsidTr="00450D9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br/>
              <w:t>a) [……]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b) [……]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c1) [] Tak [] Nie</w:t>
            </w:r>
          </w:p>
          <w:p w:rsidR="000E0D76" w:rsidRPr="00E04099" w:rsidRDefault="000E0D76" w:rsidP="00450D99">
            <w:pPr>
              <w:pStyle w:val="Tiret0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[] Tak [] Nie</w:t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450D99">
            <w:pPr>
              <w:pStyle w:val="Tiret0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w w:val="0"/>
                <w:sz w:val="20"/>
              </w:rPr>
              <w:t>c2) [ …]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w w:val="0"/>
                <w:sz w:val="20"/>
              </w:rPr>
              <w:br/>
              <w:t>d) [] Tak [] Nie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b/>
                <w:w w:val="0"/>
                <w:sz w:val="20"/>
              </w:rPr>
              <w:t>Jeżeli tak</w:t>
            </w:r>
            <w:r w:rsidRPr="00E04099">
              <w:rPr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br/>
              <w:t>a) [……]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b) [……]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c1) [] Tak [] Nie</w:t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[] Tak [] Nie</w:t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450D99">
            <w:pPr>
              <w:rPr>
                <w:w w:val="0"/>
                <w:sz w:val="20"/>
              </w:rPr>
            </w:pP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w w:val="0"/>
                <w:sz w:val="20"/>
              </w:rPr>
              <w:t>c2) [ …]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w w:val="0"/>
                <w:sz w:val="20"/>
              </w:rPr>
              <w:br/>
              <w:t>d) [] Tak [] Nie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b/>
                <w:w w:val="0"/>
                <w:sz w:val="20"/>
              </w:rPr>
              <w:t>Jeżeli tak</w:t>
            </w:r>
            <w:r w:rsidRPr="00E04099">
              <w:rPr>
                <w:w w:val="0"/>
                <w:sz w:val="20"/>
              </w:rPr>
              <w:t>, proszę podać szczegółowe informacje na ten temat: 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(adres internetowy, wydający urząd lub organ, dokładne dane referencyjne dokumentacji):</w:t>
            </w:r>
            <w:r w:rsidRPr="00E04099">
              <w:rPr>
                <w:rStyle w:val="Odwoanieprzypisudolnego"/>
                <w:sz w:val="20"/>
              </w:rPr>
              <w:t xml:space="preserve"> </w:t>
            </w:r>
            <w:r w:rsidRPr="00E04099">
              <w:rPr>
                <w:rStyle w:val="Odwoanieprzypisudolnego"/>
                <w:sz w:val="20"/>
              </w:rPr>
              <w:footnoteReference w:id="22"/>
            </w:r>
            <w:r w:rsidRPr="00E04099">
              <w:rPr>
                <w:rStyle w:val="Odwoanieprzypisudolnego"/>
                <w:sz w:val="20"/>
              </w:rPr>
              <w:br/>
            </w:r>
            <w:r w:rsidRPr="00E04099">
              <w:rPr>
                <w:sz w:val="20"/>
              </w:rPr>
              <w:t>[……][……][……]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C: Podstawy związane z niewypłacalnością, konfliktem interesów lub wykroczeniami zawodowymi</w:t>
      </w:r>
      <w:r w:rsidRPr="00E04099">
        <w:rPr>
          <w:rStyle w:val="Odwoanieprzypisudolnego"/>
          <w:b w:val="0"/>
          <w:sz w:val="20"/>
          <w:szCs w:val="20"/>
        </w:rPr>
        <w:footnoteReference w:id="23"/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</w:rPr>
      </w:pPr>
      <w:r w:rsidRPr="00E04099">
        <w:rPr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Czy wykonawca, </w:t>
            </w:r>
            <w:r w:rsidRPr="00E04099">
              <w:rPr>
                <w:b/>
                <w:sz w:val="20"/>
              </w:rPr>
              <w:t>wedle własnej wiedzy</w:t>
            </w:r>
            <w:r w:rsidRPr="00E04099">
              <w:rPr>
                <w:sz w:val="20"/>
              </w:rPr>
              <w:t xml:space="preserve">, naruszył </w:t>
            </w:r>
            <w:r w:rsidRPr="00E04099">
              <w:rPr>
                <w:b/>
                <w:sz w:val="20"/>
              </w:rPr>
              <w:t>swoje obowiązki</w:t>
            </w:r>
            <w:r w:rsidRPr="00E04099">
              <w:rPr>
                <w:sz w:val="20"/>
              </w:rPr>
              <w:t xml:space="preserve"> w dziedzinie </w:t>
            </w:r>
            <w:r w:rsidRPr="00E04099">
              <w:rPr>
                <w:b/>
                <w:sz w:val="20"/>
              </w:rPr>
              <w:t>prawa środowiska, prawa socjalnego i prawa pracy</w:t>
            </w:r>
            <w:r w:rsidRPr="00E04099">
              <w:rPr>
                <w:rStyle w:val="Odwoanieprzypisudolnego"/>
                <w:b/>
                <w:sz w:val="20"/>
              </w:rPr>
              <w:footnoteReference w:id="24"/>
            </w:r>
            <w:r w:rsidRPr="00E04099">
              <w:rPr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</w:p>
        </w:tc>
      </w:tr>
      <w:tr w:rsidR="000E0D76" w:rsidRPr="00E04099" w:rsidTr="00450D9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E04099">
              <w:rPr>
                <w:sz w:val="20"/>
              </w:rPr>
              <w:br/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proszę opisać przedsięwzięte środki: 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b/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Czy wykonawca znajduje się w jednej z następujących sytuacji:</w:t>
            </w:r>
            <w:r w:rsidRPr="00E04099">
              <w:rPr>
                <w:sz w:val="20"/>
                <w:szCs w:val="20"/>
              </w:rPr>
              <w:br/>
              <w:t xml:space="preserve">a) </w:t>
            </w:r>
            <w:r w:rsidRPr="00E04099">
              <w:rPr>
                <w:b/>
                <w:sz w:val="20"/>
                <w:szCs w:val="20"/>
              </w:rPr>
              <w:t>zbankrutował</w:t>
            </w:r>
            <w:r w:rsidRPr="00E04099">
              <w:rPr>
                <w:sz w:val="20"/>
                <w:szCs w:val="20"/>
              </w:rPr>
              <w:t>; lub</w:t>
            </w:r>
            <w:r w:rsidRPr="00E04099">
              <w:rPr>
                <w:sz w:val="20"/>
                <w:szCs w:val="20"/>
              </w:rPr>
              <w:br/>
              <w:t xml:space="preserve">b) </w:t>
            </w:r>
            <w:r w:rsidRPr="00E04099">
              <w:rPr>
                <w:b/>
                <w:sz w:val="20"/>
                <w:szCs w:val="20"/>
              </w:rPr>
              <w:t>prowadzone jest wobec niego postępowanie upadłościowe</w:t>
            </w:r>
            <w:r w:rsidRPr="00E04099">
              <w:rPr>
                <w:sz w:val="20"/>
                <w:szCs w:val="20"/>
              </w:rPr>
              <w:t xml:space="preserve"> lub likwidacyjne; lub</w:t>
            </w:r>
            <w:r w:rsidRPr="00E04099">
              <w:rPr>
                <w:sz w:val="20"/>
                <w:szCs w:val="20"/>
              </w:rPr>
              <w:br/>
              <w:t xml:space="preserve">c) zawarł </w:t>
            </w:r>
            <w:r w:rsidRPr="00E04099">
              <w:rPr>
                <w:b/>
                <w:sz w:val="20"/>
                <w:szCs w:val="20"/>
              </w:rPr>
              <w:t>układ z wierzycielami</w:t>
            </w:r>
            <w:r w:rsidRPr="00E04099">
              <w:rPr>
                <w:sz w:val="20"/>
                <w:szCs w:val="20"/>
              </w:rPr>
              <w:t>; lub</w:t>
            </w:r>
            <w:r w:rsidRPr="00E04099">
              <w:rPr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E04099">
              <w:rPr>
                <w:rStyle w:val="Odwoanieprzypisudolnego"/>
                <w:sz w:val="20"/>
                <w:szCs w:val="20"/>
              </w:rPr>
              <w:footnoteReference w:id="25"/>
            </w:r>
            <w:r w:rsidRPr="00E04099">
              <w:rPr>
                <w:sz w:val="20"/>
                <w:szCs w:val="20"/>
              </w:rPr>
              <w:t>; lub</w:t>
            </w:r>
            <w:r w:rsidRPr="00E04099">
              <w:rPr>
                <w:sz w:val="20"/>
                <w:szCs w:val="20"/>
              </w:rPr>
              <w:br/>
              <w:t>e) jego aktywami zarządza likwidator lub sąd; lub</w:t>
            </w:r>
            <w:r w:rsidRPr="00E04099">
              <w:rPr>
                <w:sz w:val="20"/>
                <w:szCs w:val="20"/>
              </w:rPr>
              <w:br/>
              <w:t>f) jego działalność gospodarcza jest zawieszona?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Jeżeli tak:</w:t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Proszę podać szczegółowe informacje:</w:t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04099">
              <w:rPr>
                <w:rStyle w:val="Odwoanieprzypisudolnego"/>
                <w:sz w:val="20"/>
                <w:szCs w:val="20"/>
              </w:rPr>
              <w:footnoteReference w:id="26"/>
            </w:r>
            <w:r w:rsidRPr="00E04099">
              <w:rPr>
                <w:sz w:val="20"/>
                <w:szCs w:val="20"/>
              </w:rPr>
              <w:t>.</w:t>
            </w:r>
          </w:p>
          <w:p w:rsidR="000E0D76" w:rsidRPr="00E04099" w:rsidRDefault="000E0D76" w:rsidP="00450D99">
            <w:pPr>
              <w:pStyle w:val="Normal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</w:p>
          <w:p w:rsidR="000E0D76" w:rsidRPr="00E04099" w:rsidRDefault="000E0D76" w:rsidP="00450D99">
            <w:pPr>
              <w:rPr>
                <w:sz w:val="20"/>
              </w:rPr>
            </w:pPr>
          </w:p>
          <w:p w:rsidR="000E0D76" w:rsidRPr="00E04099" w:rsidRDefault="000E0D76" w:rsidP="00450D99">
            <w:pPr>
              <w:rPr>
                <w:sz w:val="20"/>
              </w:rPr>
            </w:pP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</w:p>
          <w:p w:rsidR="000E0D76" w:rsidRPr="00E04099" w:rsidRDefault="000E0D76" w:rsidP="00C0251C">
            <w:pPr>
              <w:pStyle w:val="Tiret0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[……]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br/>
            </w:r>
          </w:p>
          <w:p w:rsidR="000E0D76" w:rsidRPr="00E04099" w:rsidRDefault="000E0D76" w:rsidP="00450D99">
            <w:pPr>
              <w:pStyle w:val="Tiret0"/>
              <w:numPr>
                <w:ilvl w:val="0"/>
                <w:numId w:val="0"/>
              </w:numPr>
              <w:ind w:left="850"/>
              <w:rPr>
                <w:sz w:val="20"/>
                <w:szCs w:val="20"/>
              </w:rPr>
            </w:pPr>
          </w:p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0E0D76" w:rsidRPr="00E04099" w:rsidTr="00450D9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 xml:space="preserve">Czy wykonawca jest winien </w:t>
            </w:r>
            <w:r w:rsidRPr="00E04099">
              <w:rPr>
                <w:b/>
                <w:sz w:val="20"/>
                <w:szCs w:val="20"/>
              </w:rPr>
              <w:t>poważnego wykroczenia zawodowego</w:t>
            </w:r>
            <w:r w:rsidRPr="00E04099">
              <w:rPr>
                <w:rStyle w:val="Odwoanieprzypisudolnego"/>
                <w:b/>
                <w:sz w:val="20"/>
                <w:szCs w:val="20"/>
              </w:rPr>
              <w:footnoteReference w:id="27"/>
            </w:r>
            <w:r w:rsidRPr="00E04099">
              <w:rPr>
                <w:sz w:val="20"/>
                <w:szCs w:val="20"/>
              </w:rPr>
              <w:t xml:space="preserve">? </w:t>
            </w:r>
            <w:r w:rsidRPr="00E04099">
              <w:rPr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 xml:space="preserve"> [……]</w:t>
            </w:r>
          </w:p>
        </w:tc>
      </w:tr>
      <w:tr w:rsidR="000E0D76" w:rsidRPr="00E04099" w:rsidTr="00450D9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czy wykonawca przedsięwziął środki w celu samooczyszczenia? [] Tak [] Nie</w:t>
            </w:r>
            <w:r w:rsidRPr="00E04099">
              <w:rPr>
                <w:sz w:val="20"/>
              </w:rPr>
              <w:br/>
            </w: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proszę opisać przedsięwzięte środki: [……]</w:t>
            </w:r>
          </w:p>
        </w:tc>
      </w:tr>
      <w:tr w:rsidR="000E0D76" w:rsidRPr="00E04099" w:rsidTr="00450D9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sz w:val="20"/>
                <w:szCs w:val="20"/>
              </w:rPr>
            </w:pPr>
            <w:r w:rsidRPr="00E04099">
              <w:rPr>
                <w:rStyle w:val="NormalBoldChar"/>
                <w:b w:val="0"/>
                <w:w w:val="0"/>
                <w:sz w:val="20"/>
              </w:rPr>
              <w:t>Czy wykonawca</w:t>
            </w:r>
            <w:r w:rsidRPr="00E04099">
              <w:rPr>
                <w:sz w:val="20"/>
                <w:szCs w:val="20"/>
              </w:rPr>
              <w:t xml:space="preserve"> zawarł z innymi wykonawcami </w:t>
            </w:r>
            <w:r w:rsidRPr="00E04099">
              <w:rPr>
                <w:b/>
                <w:sz w:val="20"/>
                <w:szCs w:val="20"/>
              </w:rPr>
              <w:t>porozumienia mające na celu zakłócenie konkurencji</w:t>
            </w:r>
            <w:r w:rsidRPr="00E04099">
              <w:rPr>
                <w:sz w:val="20"/>
                <w:szCs w:val="20"/>
              </w:rPr>
              <w:t>?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Jeżeli tak</w:t>
            </w:r>
            <w:r w:rsidRPr="00E04099">
              <w:rPr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[…]</w:t>
            </w:r>
          </w:p>
        </w:tc>
      </w:tr>
      <w:tr w:rsidR="000E0D76" w:rsidRPr="00E04099" w:rsidTr="00450D9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rStyle w:val="NormalBoldChar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czy wykonawca przedsięwziął środki w celu samooczyszczenia? [] Tak [] Nie</w:t>
            </w:r>
            <w:r w:rsidRPr="00E04099">
              <w:rPr>
                <w:sz w:val="20"/>
              </w:rPr>
              <w:br/>
            </w: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proszę opisać przedsięwzięte środki: [……]</w:t>
            </w:r>
          </w:p>
        </w:tc>
      </w:tr>
      <w:tr w:rsidR="000E0D76" w:rsidRPr="00E04099" w:rsidTr="00450D99">
        <w:trPr>
          <w:trHeight w:val="1316"/>
        </w:trPr>
        <w:tc>
          <w:tcPr>
            <w:tcW w:w="4644" w:type="dxa"/>
            <w:shd w:val="clear" w:color="auto" w:fill="auto"/>
          </w:tcPr>
          <w:p w:rsidR="000E0D76" w:rsidRPr="00E04099" w:rsidRDefault="000E0D76" w:rsidP="00E04E07">
            <w:pPr>
              <w:pStyle w:val="NormalLeft"/>
              <w:rPr>
                <w:rStyle w:val="NormalBoldChar"/>
                <w:b w:val="0"/>
                <w:w w:val="0"/>
                <w:sz w:val="20"/>
              </w:rPr>
            </w:pPr>
            <w:r w:rsidRPr="00E04099">
              <w:rPr>
                <w:rStyle w:val="NormalBoldChar"/>
                <w:b w:val="0"/>
                <w:w w:val="0"/>
                <w:sz w:val="20"/>
              </w:rPr>
              <w:lastRenderedPageBreak/>
              <w:t xml:space="preserve">Czy wykonawca wie o jakimkolwiek </w:t>
            </w:r>
            <w:r w:rsidRPr="00E04099">
              <w:rPr>
                <w:b/>
                <w:sz w:val="20"/>
                <w:szCs w:val="20"/>
              </w:rPr>
              <w:t>konflikcie interesów</w:t>
            </w:r>
            <w:r w:rsidRPr="00E04099">
              <w:rPr>
                <w:rStyle w:val="Odwoanieprzypisudolnego"/>
                <w:b/>
                <w:sz w:val="20"/>
                <w:szCs w:val="20"/>
              </w:rPr>
              <w:footnoteReference w:id="28"/>
            </w:r>
            <w:r w:rsidRPr="00E04099">
              <w:rPr>
                <w:sz w:val="20"/>
                <w:szCs w:val="20"/>
              </w:rPr>
              <w:t xml:space="preserve"> spowodowanym jego udziałem</w:t>
            </w:r>
            <w:r w:rsidR="00E04E07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t>w postępowaniu o udzielenie zamówienia?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Jeżeli tak</w:t>
            </w:r>
            <w:r w:rsidRPr="00E04099">
              <w:rPr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[…]</w:t>
            </w:r>
          </w:p>
        </w:tc>
      </w:tr>
      <w:tr w:rsidR="000E0D76" w:rsidRPr="00E04099" w:rsidTr="00450D99">
        <w:trPr>
          <w:trHeight w:val="1544"/>
        </w:trPr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rStyle w:val="NormalBoldChar"/>
                <w:b w:val="0"/>
                <w:w w:val="0"/>
                <w:sz w:val="20"/>
              </w:rPr>
            </w:pPr>
            <w:r w:rsidRPr="00E04099">
              <w:rPr>
                <w:rStyle w:val="NormalBoldChar"/>
                <w:b w:val="0"/>
                <w:w w:val="0"/>
                <w:sz w:val="20"/>
              </w:rPr>
              <w:t xml:space="preserve">Czy wykonawca lub </w:t>
            </w:r>
            <w:r w:rsidRPr="00E04099">
              <w:rPr>
                <w:sz w:val="20"/>
                <w:szCs w:val="20"/>
              </w:rPr>
              <w:t xml:space="preserve">przedsiębiorstwo związane z wykonawcą </w:t>
            </w:r>
            <w:r w:rsidRPr="00E04099">
              <w:rPr>
                <w:b/>
                <w:sz w:val="20"/>
                <w:szCs w:val="20"/>
              </w:rPr>
              <w:t>doradzał(-o)</w:t>
            </w:r>
            <w:r w:rsidRPr="00E04099">
              <w:rPr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E04099">
              <w:rPr>
                <w:b/>
                <w:sz w:val="20"/>
                <w:szCs w:val="20"/>
              </w:rPr>
              <w:t>zaangażowany(-e) w przygotowanie</w:t>
            </w:r>
            <w:r w:rsidRPr="00E04099">
              <w:rPr>
                <w:sz w:val="20"/>
                <w:szCs w:val="20"/>
              </w:rPr>
              <w:t xml:space="preserve"> postępowania o udzielenie zamówienia?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Jeżeli tak</w:t>
            </w:r>
            <w:r w:rsidRPr="00E04099">
              <w:rPr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[…]</w:t>
            </w:r>
          </w:p>
        </w:tc>
      </w:tr>
      <w:tr w:rsidR="000E0D76" w:rsidRPr="00E04099" w:rsidTr="00450D9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0E0D76" w:rsidRPr="00E04099" w:rsidRDefault="000E0D76" w:rsidP="00E04E07">
            <w:pPr>
              <w:pStyle w:val="NormalLeft"/>
              <w:rPr>
                <w:rStyle w:val="NormalBoldChar"/>
                <w:b w:val="0"/>
                <w:w w:val="0"/>
                <w:sz w:val="20"/>
              </w:rPr>
            </w:pPr>
            <w:r w:rsidRPr="00E04099">
              <w:rPr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04099">
              <w:rPr>
                <w:b/>
                <w:sz w:val="20"/>
                <w:szCs w:val="20"/>
              </w:rPr>
              <w:t>rozwiązana przed czasem</w:t>
            </w:r>
            <w:r w:rsidRPr="00E04099">
              <w:rPr>
                <w:sz w:val="20"/>
                <w:szCs w:val="20"/>
              </w:rPr>
              <w:t>, lub</w:t>
            </w:r>
            <w:r w:rsidR="00E04E07">
              <w:rPr>
                <w:sz w:val="20"/>
                <w:szCs w:val="20"/>
              </w:rPr>
              <w:br/>
            </w:r>
            <w:r w:rsidRPr="00E04099">
              <w:rPr>
                <w:sz w:val="20"/>
                <w:szCs w:val="20"/>
              </w:rPr>
              <w:t>w której nałożone zostało odszkodowanie bądź inne porównywalne sankcje w związku z tą wcześniejszą umową?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b/>
                <w:sz w:val="20"/>
                <w:szCs w:val="20"/>
              </w:rPr>
              <w:t>Jeżeli tak</w:t>
            </w:r>
            <w:r w:rsidRPr="00E04099">
              <w:rPr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[…]</w:t>
            </w:r>
          </w:p>
        </w:tc>
      </w:tr>
      <w:tr w:rsidR="000E0D76" w:rsidRPr="00E04099" w:rsidTr="00450D9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czy wykonawca przedsięwziął środki w celu samooczyszczenia? [] Tak [] Nie</w:t>
            </w:r>
            <w:r w:rsidRPr="00E04099">
              <w:rPr>
                <w:sz w:val="20"/>
              </w:rPr>
              <w:br/>
            </w: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>, proszę opisać przedsięwzięte środki: 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pStyle w:val="NormalLeft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Czy wykonawca może potwierdzić, że:</w:t>
            </w:r>
            <w:r w:rsidRPr="00E04099">
              <w:rPr>
                <w:sz w:val="20"/>
                <w:szCs w:val="20"/>
              </w:rPr>
              <w:br/>
            </w:r>
            <w:r w:rsidRPr="00E04099">
              <w:rPr>
                <w:rStyle w:val="NormalBoldChar"/>
                <w:b w:val="0"/>
                <w:w w:val="0"/>
                <w:sz w:val="20"/>
              </w:rPr>
              <w:t>nie jest</w:t>
            </w:r>
            <w:r w:rsidRPr="00E04099">
              <w:rPr>
                <w:sz w:val="20"/>
                <w:szCs w:val="20"/>
              </w:rPr>
              <w:t xml:space="preserve"> winny poważnego </w:t>
            </w:r>
            <w:r w:rsidRPr="00E04099">
              <w:rPr>
                <w:b/>
                <w:sz w:val="20"/>
                <w:szCs w:val="20"/>
              </w:rPr>
              <w:t>wprowadzenia w błąd</w:t>
            </w:r>
            <w:r w:rsidRPr="00E04099">
              <w:rPr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E04099">
              <w:rPr>
                <w:sz w:val="20"/>
                <w:szCs w:val="20"/>
              </w:rPr>
              <w:br/>
              <w:t xml:space="preserve">b) </w:t>
            </w:r>
            <w:r w:rsidRPr="00E04099">
              <w:rPr>
                <w:rStyle w:val="NormalBoldChar"/>
                <w:b w:val="0"/>
                <w:w w:val="0"/>
                <w:sz w:val="20"/>
              </w:rPr>
              <w:t xml:space="preserve">nie </w:t>
            </w:r>
            <w:r w:rsidRPr="00E04099">
              <w:rPr>
                <w:b/>
                <w:sz w:val="20"/>
                <w:szCs w:val="20"/>
              </w:rPr>
              <w:t>zataił</w:t>
            </w:r>
            <w:r w:rsidRPr="00E04099">
              <w:rPr>
                <w:sz w:val="20"/>
                <w:szCs w:val="20"/>
              </w:rPr>
              <w:t xml:space="preserve"> tych informacji;</w:t>
            </w:r>
            <w:r w:rsidRPr="00E04099">
              <w:rPr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E04099">
              <w:rPr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Czy mają zastosowanie </w:t>
            </w:r>
            <w:r w:rsidRPr="00E04099">
              <w:rPr>
                <w:b/>
                <w:sz w:val="20"/>
              </w:rPr>
              <w:t>podstawy wykluczenia o charakterze wyłącznie krajowym</w:t>
            </w:r>
            <w:r w:rsidRPr="00E04099">
              <w:rPr>
                <w:sz w:val="20"/>
              </w:rPr>
              <w:t xml:space="preserve"> określone w stosownym ogłoszeniu lub w dokumentach zamówienia?</w:t>
            </w:r>
            <w:r w:rsidRPr="00E04099">
              <w:rPr>
                <w:sz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(adres internetowy, wydający urząd lub organ, dokładne dane referencyjne dokumentacji):</w:t>
            </w:r>
            <w:r w:rsidRPr="00E04099">
              <w:rPr>
                <w:sz w:val="20"/>
              </w:rPr>
              <w:br/>
              <w:t>[……][……][……]</w:t>
            </w:r>
            <w:r w:rsidRPr="00E04099">
              <w:rPr>
                <w:rStyle w:val="Odwoanieprzypisudolnego"/>
                <w:sz w:val="20"/>
              </w:rPr>
              <w:footnoteReference w:id="29"/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rStyle w:val="NormalBoldChar"/>
                <w:rFonts w:eastAsia="Calibri"/>
                <w:sz w:val="20"/>
              </w:rPr>
              <w:lastRenderedPageBreak/>
              <w:t>W przypadku gdy ma zastosowanie którakolwiek z podstaw wykluczenia o charakterze wyłącznie krajowym</w:t>
            </w:r>
            <w:r w:rsidRPr="00E04099">
              <w:rPr>
                <w:sz w:val="20"/>
              </w:rPr>
              <w:t xml:space="preserve">, czy wykonawca przedsięwziął środki w celu samooczyszczenia? </w:t>
            </w:r>
            <w:r w:rsidRPr="00E04099">
              <w:rPr>
                <w:sz w:val="20"/>
              </w:rPr>
              <w:br/>
            </w:r>
            <w:r w:rsidRPr="00E04099">
              <w:rPr>
                <w:b/>
                <w:sz w:val="20"/>
              </w:rPr>
              <w:t>Jeżeli tak</w:t>
            </w:r>
            <w:r w:rsidRPr="00E04099">
              <w:rPr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[] Tak [] Nie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[……]</w:t>
            </w:r>
          </w:p>
        </w:tc>
      </w:tr>
    </w:tbl>
    <w:p w:rsidR="000E0D76" w:rsidRPr="00E04099" w:rsidRDefault="000E0D76" w:rsidP="000E0D76">
      <w:r w:rsidRPr="00E04099">
        <w:br w:type="page"/>
      </w:r>
    </w:p>
    <w:p w:rsidR="000E0D76" w:rsidRPr="00E04099" w:rsidRDefault="000E0D76" w:rsidP="000E0D76">
      <w:pPr>
        <w:jc w:val="center"/>
        <w:rPr>
          <w:b/>
          <w:sz w:val="20"/>
        </w:rPr>
      </w:pPr>
      <w:r w:rsidRPr="00E04099">
        <w:rPr>
          <w:b/>
          <w:sz w:val="20"/>
        </w:rPr>
        <w:lastRenderedPageBreak/>
        <w:t>Część IV: Kryteria kwalifikacji</w:t>
      </w:r>
    </w:p>
    <w:p w:rsidR="000E0D76" w:rsidRPr="00E04099" w:rsidRDefault="000E0D76" w:rsidP="000E0D76">
      <w:pPr>
        <w:rPr>
          <w:sz w:val="20"/>
        </w:rPr>
      </w:pPr>
    </w:p>
    <w:p w:rsidR="000E0D76" w:rsidRPr="00E04099" w:rsidRDefault="000E0D76" w:rsidP="000E0D76">
      <w:pPr>
        <w:rPr>
          <w:sz w:val="20"/>
        </w:rPr>
      </w:pPr>
      <w:r w:rsidRPr="00E04099">
        <w:rPr>
          <w:sz w:val="20"/>
        </w:rPr>
        <w:t xml:space="preserve">W odniesieniu do kryteriów kwalifikacji (sekcja </w:t>
      </w:r>
      <w:r w:rsidRPr="00E04099">
        <w:rPr>
          <w:sz w:val="20"/>
        </w:rPr>
        <w:sym w:font="Symbol" w:char="F061"/>
      </w:r>
      <w:r w:rsidRPr="00E04099">
        <w:rPr>
          <w:sz w:val="20"/>
        </w:rPr>
        <w:t xml:space="preserve"> lub sekcje </w:t>
      </w:r>
      <w:proofErr w:type="spellStart"/>
      <w:r w:rsidRPr="00E04099">
        <w:rPr>
          <w:sz w:val="20"/>
        </w:rPr>
        <w:t>A–D</w:t>
      </w:r>
      <w:proofErr w:type="spellEnd"/>
      <w:r w:rsidRPr="00E04099">
        <w:rPr>
          <w:sz w:val="20"/>
        </w:rPr>
        <w:t xml:space="preserve"> w niniejszej części) wykonawca oświadcza, że:</w:t>
      </w:r>
    </w:p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A: Kompetencje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</w:rPr>
      </w:pPr>
      <w:r w:rsidRPr="00E04099">
        <w:rPr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b/>
                <w:sz w:val="20"/>
              </w:rPr>
              <w:t>1) Figuruje w odpowiednim rejestrze zawodowym lub handlowym</w:t>
            </w:r>
            <w:r w:rsidRPr="00E04099">
              <w:rPr>
                <w:sz w:val="20"/>
              </w:rPr>
              <w:t xml:space="preserve"> prowadzonym w państwie członkowskim siedziby wykonawcy</w:t>
            </w:r>
            <w:r w:rsidRPr="00E04099">
              <w:rPr>
                <w:rStyle w:val="Odwoanieprzypisudolnego"/>
                <w:sz w:val="20"/>
              </w:rPr>
              <w:footnoteReference w:id="30"/>
            </w:r>
            <w:r w:rsidRPr="00E04099">
              <w:rPr>
                <w:sz w:val="20"/>
              </w:rPr>
              <w:t>:</w:t>
            </w:r>
            <w:r w:rsidRPr="00E04099">
              <w:rPr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w w:val="0"/>
                <w:sz w:val="20"/>
              </w:rPr>
            </w:pPr>
            <w:r w:rsidRPr="00E04099">
              <w:rPr>
                <w:w w:val="0"/>
                <w:sz w:val="20"/>
              </w:rPr>
              <w:t>[…]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2) W odniesieniu do zamówień publicznych na usługi:</w:t>
            </w:r>
            <w:r w:rsidRPr="00E04099">
              <w:rPr>
                <w:b/>
                <w:sz w:val="20"/>
              </w:rPr>
              <w:br/>
            </w:r>
            <w:r w:rsidRPr="00E04099">
              <w:rPr>
                <w:sz w:val="20"/>
              </w:rPr>
              <w:t xml:space="preserve">Czy konieczne jest </w:t>
            </w:r>
            <w:r w:rsidRPr="00E04099">
              <w:rPr>
                <w:b/>
                <w:sz w:val="20"/>
              </w:rPr>
              <w:t>posiadanie</w:t>
            </w:r>
            <w:r w:rsidRPr="00E04099">
              <w:rPr>
                <w:sz w:val="20"/>
              </w:rPr>
              <w:t xml:space="preserve"> określonego </w:t>
            </w:r>
            <w:r w:rsidRPr="00E04099">
              <w:rPr>
                <w:b/>
                <w:sz w:val="20"/>
              </w:rPr>
              <w:t>zezwolenia lub bycie członkiem</w:t>
            </w:r>
            <w:r w:rsidRPr="00E04099">
              <w:rPr>
                <w:sz w:val="20"/>
              </w:rPr>
              <w:t xml:space="preserve"> określonej organizacji, aby mieć możliwość świadczenia usługi, o której mowa, w państwie siedziby wykonawcy? 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w w:val="0"/>
                <w:sz w:val="20"/>
              </w:rPr>
            </w:pPr>
            <w:r w:rsidRPr="00E04099">
              <w:rPr>
                <w:w w:val="0"/>
                <w:sz w:val="20"/>
              </w:rPr>
              <w:br/>
              <w:t>[] Tak [] Nie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w w:val="0"/>
                <w:sz w:val="20"/>
              </w:rPr>
              <w:br/>
              <w:t>Jeżeli tak, proszę określić, o jakie zezwolenie lub status członkowski chodzi, i wskazać, czy wykonawca je posiada: [ …] [] Tak [] Nie</w:t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w w:val="0"/>
                <w:sz w:val="20"/>
              </w:rPr>
              <w:br/>
            </w:r>
            <w:r w:rsidRPr="00E04099">
              <w:rPr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t>B: Sytuacja ekonomiczna i finansowa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</w:rPr>
      </w:pPr>
      <w:r w:rsidRPr="00E04099">
        <w:rPr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4) W odniesieniu do </w:t>
            </w:r>
            <w:r w:rsidRPr="00E04099">
              <w:rPr>
                <w:b/>
                <w:sz w:val="20"/>
              </w:rPr>
              <w:t>wskaźników finansowych</w:t>
            </w:r>
            <w:r w:rsidRPr="00E04099">
              <w:rPr>
                <w:rStyle w:val="Odwoanieprzypisudolnego"/>
                <w:b/>
                <w:sz w:val="20"/>
              </w:rPr>
              <w:footnoteReference w:id="31"/>
            </w:r>
            <w:r w:rsidRPr="00E04099">
              <w:rPr>
                <w:sz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04099">
              <w:rPr>
                <w:sz w:val="20"/>
              </w:rPr>
              <w:t>ych</w:t>
            </w:r>
            <w:proofErr w:type="spellEnd"/>
            <w:r w:rsidRPr="00E04099">
              <w:rPr>
                <w:sz w:val="20"/>
              </w:rPr>
              <w:t>) wskaźnika(-ów) jest (są) następująca(-e):</w:t>
            </w:r>
            <w:r w:rsidRPr="00E04099">
              <w:rPr>
                <w:sz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(określenie wymaganego wskaźnika – stosunek X do Y</w:t>
            </w:r>
            <w:r w:rsidRPr="00E04099">
              <w:rPr>
                <w:rStyle w:val="Odwoanieprzypisudolnego"/>
                <w:sz w:val="20"/>
              </w:rPr>
              <w:footnoteReference w:id="32"/>
            </w:r>
            <w:r w:rsidRPr="00E04099">
              <w:rPr>
                <w:sz w:val="20"/>
              </w:rPr>
              <w:t xml:space="preserve"> – oraz wartość):</w:t>
            </w:r>
            <w:r w:rsidRPr="00E04099">
              <w:rPr>
                <w:sz w:val="20"/>
              </w:rPr>
              <w:br/>
              <w:t>[……], [……]</w:t>
            </w:r>
            <w:r w:rsidRPr="00E04099">
              <w:rPr>
                <w:rStyle w:val="Odwoanieprzypisudolnego"/>
                <w:sz w:val="20"/>
              </w:rPr>
              <w:footnoteReference w:id="33"/>
            </w:r>
            <w:r w:rsidRPr="00E04099">
              <w:rPr>
                <w:sz w:val="20"/>
              </w:rPr>
              <w:br/>
            </w:r>
            <w:r w:rsidRPr="00E04099">
              <w:rPr>
                <w:i/>
                <w:sz w:val="20"/>
              </w:rPr>
              <w:br/>
            </w:r>
            <w:r w:rsidRPr="00E04099">
              <w:rPr>
                <w:i/>
                <w:sz w:val="20"/>
              </w:rPr>
              <w:br/>
            </w:r>
            <w:r w:rsidRPr="00E04099">
              <w:rPr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6) W odniesieniu do </w:t>
            </w:r>
            <w:r w:rsidRPr="00E04099">
              <w:rPr>
                <w:b/>
                <w:sz w:val="20"/>
              </w:rPr>
              <w:t>innych ewentualnych wymogów ekonomicznych lub finansowych</w:t>
            </w:r>
            <w:r w:rsidRPr="00E04099">
              <w:rPr>
                <w:sz w:val="20"/>
              </w:rPr>
              <w:t>, które mogły zostać określone w stosownym ogłoszeniu lub dokumentach zamówienia, wykonawca oświadcza, że</w:t>
            </w:r>
            <w:r w:rsidRPr="00E04099">
              <w:rPr>
                <w:sz w:val="20"/>
              </w:rPr>
              <w:br/>
              <w:t xml:space="preserve">Jeżeli odnośna dokumentacja, która </w:t>
            </w:r>
            <w:r w:rsidRPr="00E04099">
              <w:rPr>
                <w:b/>
                <w:sz w:val="20"/>
              </w:rPr>
              <w:t>mogła</w:t>
            </w:r>
            <w:r w:rsidRPr="00E04099">
              <w:rPr>
                <w:sz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E0D76" w:rsidRPr="00E04099" w:rsidRDefault="000E0D76" w:rsidP="000E0D76">
      <w:pPr>
        <w:pStyle w:val="SectionTitle"/>
        <w:rPr>
          <w:b w:val="0"/>
          <w:sz w:val="20"/>
          <w:szCs w:val="20"/>
        </w:rPr>
      </w:pPr>
      <w:r w:rsidRPr="00E04099">
        <w:rPr>
          <w:b w:val="0"/>
          <w:sz w:val="20"/>
          <w:szCs w:val="20"/>
        </w:rPr>
        <w:lastRenderedPageBreak/>
        <w:t>C: Zdolność techniczna i zawodowa</w:t>
      </w:r>
    </w:p>
    <w:p w:rsidR="000E0D76" w:rsidRPr="00E04099" w:rsidRDefault="000E0D76" w:rsidP="000E0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  <w:sz w:val="20"/>
        </w:rPr>
      </w:pPr>
      <w:r w:rsidRPr="00E04099">
        <w:rPr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E04099">
              <w:rPr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b/>
                <w:sz w:val="20"/>
              </w:rPr>
            </w:pPr>
            <w:r w:rsidRPr="00E04099">
              <w:rPr>
                <w:b/>
                <w:sz w:val="20"/>
              </w:rPr>
              <w:t>Odpowiedź: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  <w:shd w:val="clear" w:color="auto" w:fill="BFBFBF"/>
              </w:rPr>
            </w:pPr>
            <w:r w:rsidRPr="00E04099">
              <w:rPr>
                <w:sz w:val="20"/>
                <w:shd w:val="clear" w:color="auto" w:fill="FFFFFF"/>
              </w:rPr>
              <w:t xml:space="preserve">1b) Jedynie w odniesieniu do </w:t>
            </w:r>
            <w:r w:rsidRPr="00E04099">
              <w:rPr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 w:rsidRPr="00E04099">
              <w:rPr>
                <w:sz w:val="20"/>
                <w:shd w:val="clear" w:color="auto" w:fill="FFFFFF"/>
              </w:rPr>
              <w:t>:</w:t>
            </w:r>
            <w:r w:rsidRPr="00E04099">
              <w:rPr>
                <w:sz w:val="20"/>
                <w:shd w:val="clear" w:color="auto" w:fill="BFBFBF"/>
              </w:rPr>
              <w:br/>
            </w:r>
            <w:r w:rsidRPr="00E04099">
              <w:rPr>
                <w:sz w:val="20"/>
              </w:rPr>
              <w:t>W okresie odniesienia</w:t>
            </w:r>
            <w:r w:rsidRPr="00E04099">
              <w:rPr>
                <w:rStyle w:val="Odwoanieprzypisudolnego"/>
                <w:sz w:val="20"/>
              </w:rPr>
              <w:footnoteReference w:id="34"/>
            </w:r>
            <w:r w:rsidRPr="00E04099">
              <w:rPr>
                <w:sz w:val="20"/>
              </w:rPr>
              <w:t xml:space="preserve"> wykonawca </w:t>
            </w:r>
            <w:r w:rsidRPr="00E04099">
              <w:rPr>
                <w:b/>
                <w:sz w:val="20"/>
              </w:rPr>
              <w:t>zrealizował następujące główne dostawy określonego rodzaju lub wyświadczył następujące główne usługi określonego rodzaju</w:t>
            </w:r>
            <w:r w:rsidRPr="00E04099">
              <w:rPr>
                <w:sz w:val="20"/>
              </w:rPr>
              <w:t>:</w:t>
            </w:r>
            <w:r w:rsidRPr="00E04099">
              <w:rPr>
                <w:b/>
                <w:sz w:val="20"/>
              </w:rPr>
              <w:t xml:space="preserve"> </w:t>
            </w:r>
            <w:r w:rsidRPr="00E04099">
              <w:rPr>
                <w:sz w:val="20"/>
              </w:rPr>
              <w:t>Przy sporządzaniu wykazu proszę podać kwoty, daty i odbiorców, zarówno publicznych, jak i prywatnych</w:t>
            </w:r>
            <w:r w:rsidRPr="00E04099">
              <w:rPr>
                <w:rStyle w:val="Odwoanieprzypisudolnego"/>
                <w:sz w:val="20"/>
              </w:rPr>
              <w:footnoteReference w:id="35"/>
            </w:r>
            <w:r w:rsidRPr="00E04099">
              <w:rPr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0E0D76" w:rsidRPr="00E04099" w:rsidTr="00450D99">
              <w:tc>
                <w:tcPr>
                  <w:tcW w:w="1336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  <w:r w:rsidRPr="00E04099">
                    <w:rPr>
                      <w:sz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  <w:r w:rsidRPr="00E04099">
                    <w:rPr>
                      <w:sz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  <w:r w:rsidRPr="00E04099">
                    <w:rPr>
                      <w:sz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  <w:r w:rsidRPr="00E04099">
                    <w:rPr>
                      <w:sz w:val="20"/>
                    </w:rPr>
                    <w:t>Odbiorcy</w:t>
                  </w:r>
                </w:p>
              </w:tc>
            </w:tr>
            <w:tr w:rsidR="000E0D76" w:rsidRPr="00E04099" w:rsidTr="00450D99">
              <w:tc>
                <w:tcPr>
                  <w:tcW w:w="1336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E0D76" w:rsidRPr="00E04099" w:rsidRDefault="000E0D76" w:rsidP="00450D99">
                  <w:pPr>
                    <w:rPr>
                      <w:sz w:val="20"/>
                    </w:rPr>
                  </w:pPr>
                </w:p>
              </w:tc>
            </w:tr>
          </w:tbl>
          <w:p w:rsidR="000E0D76" w:rsidRPr="00E04099" w:rsidRDefault="000E0D76" w:rsidP="00450D99">
            <w:pPr>
              <w:rPr>
                <w:sz w:val="20"/>
              </w:rPr>
            </w:pP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  <w:shd w:val="clear" w:color="auto" w:fill="BFBFBF"/>
              </w:rPr>
            </w:pPr>
            <w:r w:rsidRPr="00E04099">
              <w:rPr>
                <w:sz w:val="20"/>
              </w:rPr>
              <w:t xml:space="preserve">2) Może skorzystać z usług następujących </w:t>
            </w:r>
            <w:r w:rsidRPr="00E04099">
              <w:rPr>
                <w:b/>
                <w:sz w:val="20"/>
              </w:rPr>
              <w:t>pracowników technicznych lub służb technicznych</w:t>
            </w:r>
            <w:r w:rsidRPr="00E04099">
              <w:rPr>
                <w:rStyle w:val="Odwoanieprzypisudolnego"/>
                <w:b/>
                <w:sz w:val="20"/>
              </w:rPr>
              <w:footnoteReference w:id="36"/>
            </w:r>
            <w:r w:rsidRPr="00E04099">
              <w:rPr>
                <w:sz w:val="20"/>
              </w:rPr>
              <w:t>, w szczególności tych odpowiedzialnych za kontrolę jakości:</w:t>
            </w:r>
            <w:r w:rsidRPr="00E04099">
              <w:rPr>
                <w:sz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</w:r>
            <w:r w:rsidRPr="00E04099">
              <w:rPr>
                <w:sz w:val="20"/>
              </w:rPr>
              <w:br/>
              <w:t>[……]</w:t>
            </w:r>
          </w:p>
        </w:tc>
      </w:tr>
      <w:tr w:rsidR="000E0D76" w:rsidRPr="00E04099" w:rsidTr="00450D99">
        <w:tc>
          <w:tcPr>
            <w:tcW w:w="4644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 xml:space="preserve">10) Wykonawca </w:t>
            </w:r>
            <w:r w:rsidRPr="00E04099">
              <w:rPr>
                <w:b/>
                <w:sz w:val="20"/>
              </w:rPr>
              <w:t>zamierza ewentualnie zlecić podwykonawcom</w:t>
            </w:r>
            <w:r w:rsidRPr="00E04099">
              <w:rPr>
                <w:rStyle w:val="Odwoanieprzypisudolnego"/>
                <w:b/>
                <w:sz w:val="20"/>
              </w:rPr>
              <w:footnoteReference w:id="37"/>
            </w:r>
            <w:r w:rsidRPr="00E04099">
              <w:rPr>
                <w:sz w:val="20"/>
              </w:rPr>
              <w:t xml:space="preserve"> następującą </w:t>
            </w:r>
            <w:r w:rsidRPr="00E04099">
              <w:rPr>
                <w:b/>
                <w:sz w:val="20"/>
              </w:rPr>
              <w:t>część (procentową)</w:t>
            </w:r>
            <w:r w:rsidRPr="00E04099">
              <w:rPr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0E0D76" w:rsidRPr="00E04099" w:rsidRDefault="000E0D76" w:rsidP="00450D99">
            <w:pPr>
              <w:rPr>
                <w:sz w:val="20"/>
              </w:rPr>
            </w:pPr>
            <w:r w:rsidRPr="00E04099">
              <w:rPr>
                <w:sz w:val="20"/>
              </w:rPr>
              <w:t>[……]</w:t>
            </w:r>
          </w:p>
        </w:tc>
      </w:tr>
    </w:tbl>
    <w:p w:rsidR="000E0D76" w:rsidRPr="00E04099" w:rsidRDefault="000E0D76" w:rsidP="000E0D76"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04099">
        <w:br w:type="page"/>
      </w:r>
    </w:p>
    <w:p w:rsidR="000E0D76" w:rsidRPr="00E04099" w:rsidRDefault="000E0D76" w:rsidP="000E0D76">
      <w:pPr>
        <w:jc w:val="center"/>
        <w:rPr>
          <w:b/>
          <w:sz w:val="20"/>
        </w:rPr>
      </w:pPr>
      <w:r w:rsidRPr="00E04099">
        <w:rPr>
          <w:b/>
          <w:sz w:val="20"/>
        </w:rPr>
        <w:lastRenderedPageBreak/>
        <w:t>Część VI: Oświadczenia końcowe</w:t>
      </w:r>
    </w:p>
    <w:p w:rsidR="000E0D76" w:rsidRPr="00E04099" w:rsidRDefault="000E0D76" w:rsidP="000E0D76">
      <w:pPr>
        <w:rPr>
          <w:i/>
          <w:sz w:val="20"/>
        </w:rPr>
      </w:pPr>
    </w:p>
    <w:p w:rsidR="000E0D76" w:rsidRPr="00E04099" w:rsidRDefault="000E0D76" w:rsidP="000D5FEB">
      <w:pPr>
        <w:jc w:val="both"/>
        <w:rPr>
          <w:i/>
          <w:sz w:val="20"/>
        </w:rPr>
      </w:pPr>
      <w:r w:rsidRPr="00E04099">
        <w:rPr>
          <w:i/>
          <w:sz w:val="20"/>
        </w:rPr>
        <w:t xml:space="preserve">Niżej podpisany(-a)(-i) oficjalnie oświadcza(-ją), że informacje podane powyżej w częściach </w:t>
      </w:r>
      <w:proofErr w:type="spellStart"/>
      <w:r w:rsidRPr="00E04099">
        <w:rPr>
          <w:i/>
          <w:sz w:val="20"/>
        </w:rPr>
        <w:t>II–V</w:t>
      </w:r>
      <w:proofErr w:type="spellEnd"/>
      <w:r w:rsidRPr="00E04099">
        <w:rPr>
          <w:i/>
          <w:sz w:val="20"/>
        </w:rPr>
        <w:t xml:space="preserve"> są dokładne i</w:t>
      </w:r>
      <w:r w:rsidR="000D5FEB">
        <w:rPr>
          <w:i/>
          <w:sz w:val="20"/>
        </w:rPr>
        <w:t> </w:t>
      </w:r>
      <w:r w:rsidRPr="00E04099">
        <w:rPr>
          <w:i/>
          <w:sz w:val="20"/>
        </w:rPr>
        <w:t>prawidłowe oraz że zostały przedstawione z pełną świadomością konsekwencji poważnego wprowadzenia w</w:t>
      </w:r>
      <w:r w:rsidR="000D5FEB">
        <w:rPr>
          <w:i/>
          <w:sz w:val="20"/>
        </w:rPr>
        <w:t> </w:t>
      </w:r>
      <w:r w:rsidRPr="00E04099">
        <w:rPr>
          <w:i/>
          <w:sz w:val="20"/>
        </w:rPr>
        <w:t>błąd.</w:t>
      </w:r>
    </w:p>
    <w:p w:rsidR="000E0D76" w:rsidRPr="00E04099" w:rsidRDefault="000E0D76" w:rsidP="000D5FEB">
      <w:pPr>
        <w:jc w:val="both"/>
        <w:rPr>
          <w:i/>
          <w:sz w:val="20"/>
        </w:rPr>
      </w:pPr>
      <w:r w:rsidRPr="00E04099">
        <w:rPr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E0D76" w:rsidRPr="00E04099" w:rsidRDefault="000E0D76" w:rsidP="000D5FEB">
      <w:pPr>
        <w:jc w:val="both"/>
        <w:rPr>
          <w:i/>
          <w:sz w:val="20"/>
        </w:rPr>
      </w:pPr>
      <w:r w:rsidRPr="00E04099">
        <w:rPr>
          <w:i/>
          <w:sz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04099">
        <w:rPr>
          <w:rStyle w:val="Odwoanieprzypisudolnego"/>
          <w:sz w:val="20"/>
        </w:rPr>
        <w:footnoteReference w:id="38"/>
      </w:r>
      <w:r w:rsidRPr="00E04099">
        <w:rPr>
          <w:i/>
          <w:sz w:val="20"/>
        </w:rPr>
        <w:t xml:space="preserve">, lub </w:t>
      </w:r>
    </w:p>
    <w:p w:rsidR="000E0D76" w:rsidRPr="00E04099" w:rsidRDefault="000E0D76" w:rsidP="000D5FEB">
      <w:pPr>
        <w:jc w:val="both"/>
        <w:rPr>
          <w:i/>
          <w:sz w:val="20"/>
        </w:rPr>
      </w:pPr>
      <w:r w:rsidRPr="00E04099">
        <w:rPr>
          <w:i/>
          <w:sz w:val="20"/>
        </w:rPr>
        <w:t>b) najpóźniej od dnia 18 kwietnia 2018 r.</w:t>
      </w:r>
      <w:r w:rsidRPr="00E04099">
        <w:rPr>
          <w:rStyle w:val="Odwoanieprzypisudolnego"/>
          <w:sz w:val="20"/>
        </w:rPr>
        <w:footnoteReference w:id="39"/>
      </w:r>
      <w:r w:rsidRPr="00E04099">
        <w:rPr>
          <w:i/>
          <w:sz w:val="20"/>
        </w:rPr>
        <w:t>, instytucja zamawiająca lub podmiot zamawiający już posiada odpowiednią dokumentację</w:t>
      </w:r>
      <w:r w:rsidRPr="00E04099">
        <w:rPr>
          <w:sz w:val="20"/>
        </w:rPr>
        <w:t>.</w:t>
      </w:r>
    </w:p>
    <w:p w:rsidR="000E0D76" w:rsidRPr="00E04099" w:rsidRDefault="000E0D76" w:rsidP="000D5FEB">
      <w:pPr>
        <w:jc w:val="both"/>
        <w:rPr>
          <w:i/>
          <w:vanish/>
          <w:sz w:val="20"/>
          <w:specVanish/>
        </w:rPr>
      </w:pPr>
      <w:r w:rsidRPr="00E04099">
        <w:rPr>
          <w:i/>
          <w:sz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E04099">
        <w:rPr>
          <w:sz w:val="20"/>
        </w:rPr>
        <w:t xml:space="preserve">[określić postępowanie o udzielenie zamówienia: (skrócony opis, adres publikacyjny w </w:t>
      </w:r>
      <w:r w:rsidRPr="00E04099">
        <w:rPr>
          <w:i/>
          <w:sz w:val="20"/>
        </w:rPr>
        <w:t>Dzienniku Urzędowym Unii Europejskiej</w:t>
      </w:r>
      <w:r w:rsidRPr="00E04099">
        <w:rPr>
          <w:sz w:val="20"/>
        </w:rPr>
        <w:t>, numer referencyjny)].</w:t>
      </w:r>
    </w:p>
    <w:p w:rsidR="000E0D76" w:rsidRPr="00E04099" w:rsidRDefault="000E0D76" w:rsidP="000D5FEB">
      <w:pPr>
        <w:jc w:val="both"/>
        <w:rPr>
          <w:i/>
          <w:sz w:val="20"/>
        </w:rPr>
      </w:pPr>
      <w:r w:rsidRPr="00E04099">
        <w:rPr>
          <w:i/>
          <w:sz w:val="20"/>
        </w:rPr>
        <w:t xml:space="preserve"> </w:t>
      </w:r>
    </w:p>
    <w:p w:rsidR="000E0D76" w:rsidRPr="00E04099" w:rsidRDefault="000E0D76" w:rsidP="000E0D76">
      <w:pPr>
        <w:spacing w:before="240"/>
        <w:rPr>
          <w:sz w:val="20"/>
        </w:rPr>
      </w:pPr>
      <w:r w:rsidRPr="00E04099">
        <w:rPr>
          <w:sz w:val="20"/>
        </w:rPr>
        <w:t>Data, miejscowość oraz – jeżeli jest to wymagane lub konieczne – podpis(-y): [……]</w:t>
      </w:r>
    </w:p>
    <w:p w:rsidR="009E2BB1" w:rsidRPr="00E04099" w:rsidRDefault="009E2BB1" w:rsidP="00BE7544">
      <w:pPr>
        <w:spacing w:line="276" w:lineRule="auto"/>
        <w:jc w:val="both"/>
        <w:rPr>
          <w:szCs w:val="24"/>
        </w:rPr>
      </w:pPr>
    </w:p>
    <w:p w:rsidR="009E2BB1" w:rsidRPr="00E04099" w:rsidRDefault="009E2BB1">
      <w:pPr>
        <w:rPr>
          <w:b/>
          <w:bCs/>
          <w:szCs w:val="24"/>
          <w:lang w:eastAsia="en-US"/>
        </w:rPr>
      </w:pPr>
      <w:r w:rsidRPr="00E04099">
        <w:rPr>
          <w:szCs w:val="24"/>
        </w:rPr>
        <w:br w:type="page"/>
      </w:r>
    </w:p>
    <w:p w:rsidR="009E2BB1" w:rsidRPr="00E04099" w:rsidRDefault="009E2BB1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lastRenderedPageBreak/>
        <w:t>(Załącznik nr 3 do SIWZ)</w:t>
      </w:r>
    </w:p>
    <w:p w:rsidR="009E2BB1" w:rsidRPr="00E04099" w:rsidRDefault="009E2BB1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9E2BB1" w:rsidRPr="00E04099" w:rsidRDefault="009E2BB1" w:rsidP="008926B3">
      <w:pPr>
        <w:pStyle w:val="Nagwek1"/>
        <w:jc w:val="center"/>
      </w:pPr>
      <w:bookmarkStart w:id="12" w:name="_Toc464122450"/>
      <w:r w:rsidRPr="00E04099">
        <w:rPr>
          <w:szCs w:val="24"/>
        </w:rPr>
        <w:t>FORMULARZ OFERTY</w:t>
      </w:r>
      <w:bookmarkEnd w:id="12"/>
      <w:r w:rsidRPr="00E04099">
        <w:rPr>
          <w:szCs w:val="24"/>
        </w:rPr>
        <w:br/>
      </w:r>
    </w:p>
    <w:p w:rsidR="009E2BB1" w:rsidRPr="00E04099" w:rsidRDefault="009E2BB1" w:rsidP="00A83129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  <w:r w:rsidRPr="00E04099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Pr="00E04099">
        <w:rPr>
          <w:rFonts w:ascii="Times New Roman" w:hAnsi="Times New Roman" w:cs="Times New Roman"/>
          <w:b/>
          <w:iCs/>
        </w:rPr>
        <w:t>Inżynier Kontraktu</w:t>
      </w:r>
      <w:r w:rsidRPr="00E04099">
        <w:rPr>
          <w:rFonts w:ascii="Times New Roman" w:hAnsi="Times New Roman" w:cs="Times New Roman"/>
          <w:i/>
          <w:iCs/>
        </w:rPr>
        <w:t xml:space="preserve"> </w:t>
      </w:r>
      <w:r w:rsidRPr="00E04099">
        <w:rPr>
          <w:rFonts w:ascii="Times New Roman" w:hAnsi="Times New Roman" w:cs="Times New Roman"/>
          <w:iCs/>
        </w:rPr>
        <w:t>dla zadań objętych Projektem pn.:</w:t>
      </w:r>
      <w:r w:rsidRPr="00E04099">
        <w:rPr>
          <w:rFonts w:ascii="Times New Roman" w:hAnsi="Times New Roman" w:cs="Times New Roman"/>
          <w:i/>
          <w:iCs/>
        </w:rPr>
        <w:t xml:space="preserve"> </w:t>
      </w:r>
      <w:r w:rsidRPr="00E04099">
        <w:rPr>
          <w:rFonts w:ascii="Times New Roman" w:hAnsi="Times New Roman" w:cs="Times New Roman"/>
        </w:rPr>
        <w:t>„</w:t>
      </w:r>
      <w:r w:rsidRPr="00E04099">
        <w:rPr>
          <w:rFonts w:ascii="Times New Roman" w:hAnsi="Times New Roman" w:cs="Times New Roman"/>
          <w:i/>
          <w:iCs/>
        </w:rPr>
        <w:t>Zintegrowany projekt modernizacji i</w:t>
      </w:r>
      <w:r w:rsidR="00E04E07">
        <w:rPr>
          <w:rFonts w:ascii="Times New Roman" w:hAnsi="Times New Roman" w:cs="Times New Roman"/>
          <w:i/>
          <w:iCs/>
        </w:rPr>
        <w:t xml:space="preserve"> </w:t>
      </w:r>
      <w:r w:rsidRPr="00E04099">
        <w:rPr>
          <w:rFonts w:ascii="Times New Roman" w:hAnsi="Times New Roman" w:cs="Times New Roman"/>
          <w:i/>
          <w:iCs/>
        </w:rPr>
        <w:t>rozwoju infrastruktury tramwajowej w Aglomeracji Śląsko-Zagłębiowskiej wraz z zakupem taboru tramwajowego”- Etap I,</w:t>
      </w:r>
      <w:r w:rsidRPr="00E04099">
        <w:rPr>
          <w:rFonts w:ascii="Times New Roman" w:hAnsi="Times New Roman" w:cs="Times New Roman"/>
        </w:rPr>
        <w:t xml:space="preserve"> przewidzianego do</w:t>
      </w:r>
      <w:r w:rsidR="00E04E07">
        <w:rPr>
          <w:rFonts w:ascii="Times New Roman" w:hAnsi="Times New Roman" w:cs="Times New Roman"/>
        </w:rPr>
        <w:t xml:space="preserve"> </w:t>
      </w:r>
      <w:r w:rsidRPr="00E04099">
        <w:rPr>
          <w:rFonts w:ascii="Times New Roman" w:hAnsi="Times New Roman" w:cs="Times New Roman"/>
        </w:rPr>
        <w:t>współfinansowania przez Unię Europejską ze środków Funduszu Spójności w ramach Programu Operacyjnego Infrastruktura i Środowisko</w:t>
      </w:r>
      <w:r w:rsidRPr="00E04099">
        <w:rPr>
          <w:rFonts w:ascii="Times New Roman" w:hAnsi="Times New Roman" w:cs="Times New Roman"/>
          <w:b/>
          <w:iCs/>
        </w:rPr>
        <w:t xml:space="preserve"> </w:t>
      </w:r>
      <w:r w:rsidRPr="00E04099">
        <w:rPr>
          <w:rFonts w:ascii="Times New Roman" w:hAnsi="Times New Roman" w:cs="Times New Roman"/>
          <w:iCs/>
        </w:rPr>
        <w:t>składamy niniejszą ofertę:</w:t>
      </w:r>
    </w:p>
    <w:p w:rsidR="009E2BB1" w:rsidRPr="00E04099" w:rsidRDefault="009E2BB1" w:rsidP="00A83129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38"/>
        <w:gridCol w:w="5250"/>
      </w:tblGrid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04099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377E1F">
        <w:tc>
          <w:tcPr>
            <w:tcW w:w="407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9E2BB1" w:rsidRPr="00E04099" w:rsidRDefault="009E2BB1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E2BB1" w:rsidRPr="00E04099" w:rsidRDefault="009E2BB1" w:rsidP="00A83129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9E2BB1" w:rsidRPr="00E04099" w:rsidRDefault="009E2BB1" w:rsidP="00A83129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CZĘŚĆ 1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9E2BB1" w:rsidRPr="00E04099" w:rsidRDefault="009E2BB1" w:rsidP="00CA3C24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9E2BB1" w:rsidRPr="00E04099" w:rsidRDefault="009E2BB1" w:rsidP="00CA3C24">
      <w:pPr>
        <w:pStyle w:val="Akapitzlist"/>
        <w:ind w:left="0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w tym:</w:t>
      </w:r>
    </w:p>
    <w:p w:rsidR="009E2BB1" w:rsidRPr="00E04099" w:rsidRDefault="009E2BB1" w:rsidP="00C0251C">
      <w:pPr>
        <w:pStyle w:val="Akapitzlist"/>
        <w:numPr>
          <w:ilvl w:val="0"/>
          <w:numId w:val="3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wykonanie czynności opisanych w </w:t>
      </w:r>
      <w:proofErr w:type="spellStart"/>
      <w:r w:rsidRPr="00E04099">
        <w:rPr>
          <w:rFonts w:ascii="Times New Roman" w:hAnsi="Times New Roman" w:cs="Times New Roman"/>
        </w:rPr>
        <w:t>pkt</w:t>
      </w:r>
      <w:proofErr w:type="spellEnd"/>
      <w:r w:rsidRPr="00E04099">
        <w:rPr>
          <w:rFonts w:ascii="Times New Roman" w:hAnsi="Times New Roman" w:cs="Times New Roman"/>
        </w:rPr>
        <w:t xml:space="preserve"> 5 </w:t>
      </w:r>
      <w:proofErr w:type="spellStart"/>
      <w:r w:rsidRPr="00E04099">
        <w:rPr>
          <w:rFonts w:ascii="Times New Roman" w:hAnsi="Times New Roman" w:cs="Times New Roman"/>
        </w:rPr>
        <w:t>ppkt</w:t>
      </w:r>
      <w:proofErr w:type="spellEnd"/>
      <w:r w:rsidRPr="00E04099">
        <w:rPr>
          <w:rFonts w:ascii="Times New Roman" w:hAnsi="Times New Roman" w:cs="Times New Roman"/>
        </w:rPr>
        <w:t xml:space="preserve"> 2 OPZ:</w:t>
      </w:r>
    </w:p>
    <w:p w:rsidR="000D45E5" w:rsidRDefault="000D45E5" w:rsidP="000D45E5">
      <w:pPr>
        <w:pStyle w:val="Akapitzlist"/>
        <w:ind w:left="426"/>
        <w:rPr>
          <w:rFonts w:ascii="Times New Roman" w:hAnsi="Times New Roman" w:cs="Times New Roman"/>
        </w:rPr>
      </w:pPr>
    </w:p>
    <w:p w:rsidR="00E04E07" w:rsidRPr="00E04099" w:rsidRDefault="00E04E07" w:rsidP="000D45E5">
      <w:pPr>
        <w:pStyle w:val="Akapitzlist"/>
        <w:ind w:left="426"/>
        <w:rPr>
          <w:rFonts w:ascii="Times New Roman" w:hAnsi="Times New Roman" w:cs="Times New Roman"/>
        </w:rPr>
      </w:pPr>
    </w:p>
    <w:tbl>
      <w:tblPr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3"/>
        <w:gridCol w:w="1276"/>
        <w:gridCol w:w="1275"/>
        <w:gridCol w:w="1280"/>
      </w:tblGrid>
      <w:tr w:rsidR="009E2BB1" w:rsidRPr="00CA3806" w:rsidTr="00CA3806">
        <w:tc>
          <w:tcPr>
            <w:tcW w:w="4593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Nazwa zadania</w:t>
            </w:r>
          </w:p>
        </w:tc>
        <w:tc>
          <w:tcPr>
            <w:tcW w:w="1276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Cena netto</w:t>
            </w:r>
          </w:p>
        </w:tc>
        <w:tc>
          <w:tcPr>
            <w:tcW w:w="1275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</w:tc>
        <w:tc>
          <w:tcPr>
            <w:tcW w:w="1280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9E2BB1" w:rsidRPr="00E04099" w:rsidTr="00CA3806">
        <w:tc>
          <w:tcPr>
            <w:tcW w:w="4593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2E1B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Modernizacja infrastruktury torowo-sieciowej w ciągu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1D2E1B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3 Maja w Chorzowie.</w:t>
            </w: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CA3806">
        <w:tc>
          <w:tcPr>
            <w:tcW w:w="4593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2E1B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infrastruktury tramwajowej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1D2E1B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 ciągu</w:t>
            </w:r>
            <w:r w:rsidR="00E04E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1D2E1B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Bytomskiej w Świętochłowicach, od skrzyżowania z ul. Chorzowską do skrzyżowania z ul. Krasickiego.</w:t>
            </w: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CA3806">
        <w:tc>
          <w:tcPr>
            <w:tcW w:w="4593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2E1B" w:rsidRPr="00E04099">
              <w:rPr>
                <w:rFonts w:ascii="Times New Roman" w:hAnsi="Times New Roman" w:cs="Times New Roman"/>
                <w:sz w:val="22"/>
                <w:szCs w:val="22"/>
              </w:rPr>
              <w:t xml:space="preserve"> Modernizacja torowiska tramwajowego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D2E1B" w:rsidRPr="00E04099">
              <w:rPr>
                <w:rFonts w:ascii="Times New Roman" w:hAnsi="Times New Roman" w:cs="Times New Roman"/>
                <w:sz w:val="22"/>
                <w:szCs w:val="22"/>
              </w:rPr>
              <w:t>w ul. Hajduckiej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D2E1B" w:rsidRPr="00E04099">
              <w:rPr>
                <w:rFonts w:ascii="Times New Roman" w:hAnsi="Times New Roman" w:cs="Times New Roman"/>
                <w:sz w:val="22"/>
                <w:szCs w:val="22"/>
              </w:rPr>
              <w:t>w Chorzowie.</w:t>
            </w: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1D2E1B" w:rsidRPr="00E04099" w:rsidTr="00CA3806">
        <w:tc>
          <w:tcPr>
            <w:tcW w:w="4593" w:type="dxa"/>
          </w:tcPr>
          <w:p w:rsidR="001D2E1B" w:rsidRPr="00E04099" w:rsidRDefault="001D2E1B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 xml:space="preserve"> Modernizacja torowiska tramwajowego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>w Chorzowie w ul. Powstańców od Rynku do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>ul.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>B. Chrobrego wraz z siecią</w:t>
            </w:r>
          </w:p>
        </w:tc>
        <w:tc>
          <w:tcPr>
            <w:tcW w:w="1276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1D2E1B" w:rsidRPr="00E04099" w:rsidTr="00CA3806">
        <w:tc>
          <w:tcPr>
            <w:tcW w:w="4593" w:type="dxa"/>
          </w:tcPr>
          <w:p w:rsidR="001D2E1B" w:rsidRPr="00E04099" w:rsidRDefault="001D2E1B" w:rsidP="002C34D2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34D2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infrastruktury tramwajowej </w:t>
            </w:r>
            <w:r w:rsidR="002C34D2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wzdłuż ul. Karola Goduli w Rudzie Śląskiej.</w:t>
            </w:r>
          </w:p>
        </w:tc>
        <w:tc>
          <w:tcPr>
            <w:tcW w:w="1276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1D2E1B" w:rsidRPr="00E04099" w:rsidTr="00CA3806">
        <w:tc>
          <w:tcPr>
            <w:tcW w:w="4593" w:type="dxa"/>
          </w:tcPr>
          <w:p w:rsidR="001D2E1B" w:rsidRPr="00E04099" w:rsidRDefault="009763AA" w:rsidP="00CA380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lastRenderedPageBreak/>
              <w:t>6</w:t>
            </w:r>
            <w:r w:rsidR="000D45E5" w:rsidRPr="00E04099">
              <w:rPr>
                <w:rFonts w:ascii="Times New Roman" w:hAnsi="Times New Roman" w:cs="Times New Roman"/>
              </w:rPr>
              <w:t>.</w:t>
            </w:r>
            <w:r w:rsidR="002C34D2" w:rsidRPr="00E04099">
              <w:rPr>
                <w:rFonts w:ascii="Times New Roman" w:hAnsi="Times New Roman" w:cs="Times New Roman"/>
                <w:color w:val="000000"/>
              </w:rPr>
              <w:t xml:space="preserve"> Wymiana 4 szt. rozjazdów na pętli tramwajowej Chebzie</w:t>
            </w:r>
            <w:r w:rsidR="00CA38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C34D2" w:rsidRPr="00E04099">
              <w:rPr>
                <w:rFonts w:ascii="Times New Roman" w:hAnsi="Times New Roman" w:cs="Times New Roman"/>
                <w:color w:val="000000"/>
              </w:rPr>
              <w:t>w Rudzie Śląskiej.</w:t>
            </w:r>
          </w:p>
        </w:tc>
        <w:tc>
          <w:tcPr>
            <w:tcW w:w="1276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1D2E1B" w:rsidRPr="00E04099" w:rsidTr="00CA3806">
        <w:tc>
          <w:tcPr>
            <w:tcW w:w="4593" w:type="dxa"/>
          </w:tcPr>
          <w:p w:rsidR="001D2E1B" w:rsidRPr="00E04099" w:rsidRDefault="009763AA" w:rsidP="00E04E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7</w:t>
            </w:r>
            <w:r w:rsidR="000D45E5" w:rsidRPr="00E04099">
              <w:rPr>
                <w:rFonts w:ascii="Times New Roman" w:hAnsi="Times New Roman" w:cs="Times New Roman"/>
              </w:rPr>
              <w:t>.</w:t>
            </w:r>
            <w:r w:rsidR="002C34D2" w:rsidRPr="00E04099">
              <w:rPr>
                <w:rFonts w:ascii="Times New Roman" w:hAnsi="Times New Roman" w:cs="Times New Roman"/>
                <w:color w:val="000000"/>
              </w:rPr>
              <w:t xml:space="preserve"> Modernizacja układu torowo - sieciowego na terenie Zakładu Usługowo Remontowego</w:t>
            </w:r>
            <w:r w:rsidR="00E04E07">
              <w:rPr>
                <w:rFonts w:ascii="Times New Roman" w:hAnsi="Times New Roman" w:cs="Times New Roman"/>
                <w:color w:val="000000"/>
              </w:rPr>
              <w:br/>
            </w:r>
            <w:r w:rsidR="002C34D2" w:rsidRPr="00E04099">
              <w:rPr>
                <w:rFonts w:ascii="Times New Roman" w:hAnsi="Times New Roman" w:cs="Times New Roman"/>
                <w:color w:val="000000"/>
              </w:rPr>
              <w:t>w Chorzowie.</w:t>
            </w:r>
          </w:p>
        </w:tc>
        <w:tc>
          <w:tcPr>
            <w:tcW w:w="1276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1D2E1B" w:rsidRPr="00E04099" w:rsidRDefault="001D2E1B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CA3806">
        <w:tc>
          <w:tcPr>
            <w:tcW w:w="4593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9E2BB1" w:rsidRPr="00E04099" w:rsidRDefault="009E2BB1" w:rsidP="00286446">
      <w:pPr>
        <w:pStyle w:val="Akapitzlist"/>
        <w:ind w:left="1146"/>
        <w:rPr>
          <w:rFonts w:ascii="Times New Roman" w:hAnsi="Times New Roman" w:cs="Times New Roman"/>
        </w:rPr>
      </w:pPr>
    </w:p>
    <w:p w:rsidR="009E2BB1" w:rsidRPr="00E04099" w:rsidRDefault="009E2BB1" w:rsidP="00C0251C">
      <w:pPr>
        <w:pStyle w:val="Akapitzlist"/>
        <w:numPr>
          <w:ilvl w:val="0"/>
          <w:numId w:val="3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wykonywanie czynności na etapie realizacji robót budowlanych: 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netto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bCs/>
          <w:szCs w:val="24"/>
        </w:rPr>
      </w:pPr>
      <w:r w:rsidRPr="00E04099">
        <w:rPr>
          <w:bCs/>
          <w:szCs w:val="24"/>
        </w:rPr>
        <w:t>co stanowi  ……………..%  szacunkowej wartości robót budowlanych netto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brutto …………….………................……..… zł</w:t>
      </w:r>
    </w:p>
    <w:p w:rsidR="009E2BB1" w:rsidRPr="00E04099" w:rsidRDefault="009E2BB1" w:rsidP="00CA3C24">
      <w:pPr>
        <w:pStyle w:val="Akapitzlist"/>
        <w:ind w:left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  <w:bCs/>
        </w:rPr>
        <w:t>(słownie złotych ……………………………………………………. )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CZĘŚĆ 2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9E2BB1" w:rsidRPr="00E04099" w:rsidRDefault="009E2BB1" w:rsidP="00CA3C24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9E2BB1" w:rsidRPr="00E04099" w:rsidRDefault="009E2BB1" w:rsidP="00CA3C24">
      <w:pPr>
        <w:pStyle w:val="Akapitzlist"/>
        <w:ind w:left="0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w tym:</w:t>
      </w:r>
    </w:p>
    <w:p w:rsidR="009E2BB1" w:rsidRPr="00E04099" w:rsidRDefault="009E2BB1" w:rsidP="00C0251C">
      <w:pPr>
        <w:pStyle w:val="Akapitzlist"/>
        <w:numPr>
          <w:ilvl w:val="1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wykonanie czynności opisanych w </w:t>
      </w:r>
      <w:proofErr w:type="spellStart"/>
      <w:r w:rsidRPr="00E04099">
        <w:rPr>
          <w:rFonts w:ascii="Times New Roman" w:hAnsi="Times New Roman" w:cs="Times New Roman"/>
        </w:rPr>
        <w:t>pkt</w:t>
      </w:r>
      <w:proofErr w:type="spellEnd"/>
      <w:r w:rsidRPr="00E04099">
        <w:rPr>
          <w:rFonts w:ascii="Times New Roman" w:hAnsi="Times New Roman" w:cs="Times New Roman"/>
        </w:rPr>
        <w:t xml:space="preserve"> 5 </w:t>
      </w:r>
      <w:proofErr w:type="spellStart"/>
      <w:r w:rsidRPr="00E04099">
        <w:rPr>
          <w:rFonts w:ascii="Times New Roman" w:hAnsi="Times New Roman" w:cs="Times New Roman"/>
        </w:rPr>
        <w:t>ppkt</w:t>
      </w:r>
      <w:proofErr w:type="spellEnd"/>
      <w:r w:rsidRPr="00E04099">
        <w:rPr>
          <w:rFonts w:ascii="Times New Roman" w:hAnsi="Times New Roman" w:cs="Times New Roman"/>
        </w:rPr>
        <w:t xml:space="preserve"> 2 OPZ:</w:t>
      </w:r>
    </w:p>
    <w:tbl>
      <w:tblPr>
        <w:tblpPr w:leftFromText="141" w:rightFromText="141" w:vertAnchor="text" w:horzAnchor="margin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1134"/>
        <w:gridCol w:w="1417"/>
        <w:gridCol w:w="1276"/>
      </w:tblGrid>
      <w:tr w:rsidR="009E2BB1" w:rsidRPr="00E04099" w:rsidTr="00CA3806">
        <w:tc>
          <w:tcPr>
            <w:tcW w:w="4928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Nazwa zadania</w:t>
            </w:r>
          </w:p>
        </w:tc>
        <w:tc>
          <w:tcPr>
            <w:tcW w:w="1134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</w:tc>
        <w:tc>
          <w:tcPr>
            <w:tcW w:w="1276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9E2BB1" w:rsidRPr="00E04099" w:rsidTr="00CA3806">
        <w:tc>
          <w:tcPr>
            <w:tcW w:w="4928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>Budowa linii tramwajowej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>w dzielnicy Zagórze od pętli tramwajowej do ronda Jana Pawła II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C34D2" w:rsidRPr="00E04099">
              <w:rPr>
                <w:rFonts w:ascii="Times New Roman" w:hAnsi="Times New Roman" w:cs="Times New Roman"/>
                <w:sz w:val="22"/>
                <w:szCs w:val="22"/>
              </w:rPr>
              <w:t>w Sosnowcu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CA3806">
        <w:tc>
          <w:tcPr>
            <w:tcW w:w="4928" w:type="dxa"/>
          </w:tcPr>
          <w:p w:rsidR="009E2BB1" w:rsidRPr="00E04099" w:rsidRDefault="009E2BB1" w:rsidP="000D45E5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infrastruktury tramwajowej w ciągu </w:t>
            </w:r>
            <w:r w:rsidR="00C61F22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ul. </w:t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Małobądzkiej w Będzinie na odcinku od Ronda Czeladzkiego do granicy z Sosnowcem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CA3806">
        <w:tc>
          <w:tcPr>
            <w:tcW w:w="4928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infrastruktury tramwajowej od granicy z Będzinem do pętli "Będzińska"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 Sosnowcu. Przebudowa pę</w:t>
            </w:r>
            <w:r w:rsidR="00C61F22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tli "Będzińska"</w:t>
            </w:r>
            <w:r w:rsidR="00E04E0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C61F22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 Sosnowcu wraz </w:t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 rozjazdami tramwajowymi oraz przebudowa infrastruktury tramwajowej w ciągu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Będzińskiej na odcinku od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Zagłębia Dąbrowskiego do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ul. </w:t>
            </w:r>
            <w:proofErr w:type="spellStart"/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Staropogońskiej</w:t>
            </w:r>
            <w:proofErr w:type="spellEnd"/>
            <w:r w:rsidR="00AE0707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AE0707" w:rsidRPr="00E04099" w:rsidTr="00CA3806">
        <w:tc>
          <w:tcPr>
            <w:tcW w:w="4928" w:type="dxa"/>
            <w:vAlign w:val="center"/>
          </w:tcPr>
          <w:p w:rsidR="00AE0707" w:rsidRPr="00E04099" w:rsidRDefault="00AE0707" w:rsidP="00CA3806">
            <w:pPr>
              <w:jc w:val="both"/>
              <w:rPr>
                <w:color w:val="000000"/>
                <w:szCs w:val="24"/>
              </w:rPr>
            </w:pPr>
            <w:r w:rsidRPr="00E04099">
              <w:rPr>
                <w:color w:val="000000"/>
                <w:szCs w:val="24"/>
              </w:rPr>
              <w:t>4</w:t>
            </w:r>
            <w:r w:rsidR="000D45E5" w:rsidRPr="00E04099">
              <w:rPr>
                <w:color w:val="000000"/>
                <w:szCs w:val="24"/>
              </w:rPr>
              <w:t>.</w:t>
            </w:r>
            <w:r w:rsidRPr="00E04099">
              <w:rPr>
                <w:color w:val="000000"/>
                <w:szCs w:val="24"/>
              </w:rPr>
              <w:t xml:space="preserve"> Przebudowa torowiska</w:t>
            </w:r>
            <w:r w:rsidR="00CA3806">
              <w:rPr>
                <w:color w:val="000000"/>
                <w:szCs w:val="24"/>
              </w:rPr>
              <w:t xml:space="preserve"> </w:t>
            </w:r>
            <w:r w:rsidRPr="00E04099">
              <w:rPr>
                <w:color w:val="000000"/>
                <w:szCs w:val="24"/>
              </w:rPr>
              <w:t>w jezdni w ciągu</w:t>
            </w:r>
            <w:r w:rsidR="00CA3806">
              <w:rPr>
                <w:color w:val="000000"/>
                <w:szCs w:val="24"/>
              </w:rPr>
              <w:br/>
            </w:r>
            <w:r w:rsidRPr="00E04099">
              <w:rPr>
                <w:color w:val="000000"/>
                <w:szCs w:val="24"/>
              </w:rPr>
              <w:t>ul. Mariackiej</w:t>
            </w:r>
            <w:r w:rsidR="00CA3806">
              <w:rPr>
                <w:color w:val="000000"/>
                <w:szCs w:val="24"/>
              </w:rPr>
              <w:t xml:space="preserve"> </w:t>
            </w:r>
            <w:r w:rsidRPr="00E04099">
              <w:rPr>
                <w:color w:val="000000"/>
                <w:szCs w:val="24"/>
              </w:rPr>
              <w:t>i ul. Żeromskiego w Sosnowcu.</w:t>
            </w:r>
          </w:p>
        </w:tc>
        <w:tc>
          <w:tcPr>
            <w:tcW w:w="1134" w:type="dxa"/>
            <w:vAlign w:val="center"/>
          </w:tcPr>
          <w:p w:rsidR="00AE0707" w:rsidRPr="00E04099" w:rsidRDefault="00AE0707" w:rsidP="0015517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417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AE0707" w:rsidRPr="00E04099" w:rsidTr="00CA3806">
        <w:tc>
          <w:tcPr>
            <w:tcW w:w="4928" w:type="dxa"/>
          </w:tcPr>
          <w:p w:rsidR="00AE0707" w:rsidRPr="00E04099" w:rsidRDefault="00AE0707" w:rsidP="00CA380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5</w:t>
            </w:r>
            <w:r w:rsidR="000D45E5" w:rsidRPr="00E04099">
              <w:rPr>
                <w:rFonts w:ascii="Times New Roman" w:hAnsi="Times New Roman" w:cs="Times New Roman"/>
              </w:rPr>
              <w:t>.</w:t>
            </w:r>
            <w:r w:rsidRPr="00E04099">
              <w:rPr>
                <w:rFonts w:ascii="Times New Roman" w:hAnsi="Times New Roman" w:cs="Times New Roman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Przebudowa torowiska tramwajowego wydzielonego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w ciągu ul. Kasprzaka w Dąbrowie Górniczej od skrzyżowania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ul. Piłsudskiego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i ul. Kasprzaka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do skrzyżowania ul. Kasprzaka</w:t>
            </w:r>
            <w:r w:rsidR="00E04E0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i ul. Zaplecze</w:t>
            </w:r>
          </w:p>
        </w:tc>
        <w:tc>
          <w:tcPr>
            <w:tcW w:w="1134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AE0707" w:rsidRPr="00E04099" w:rsidTr="00CA3806">
        <w:tc>
          <w:tcPr>
            <w:tcW w:w="4928" w:type="dxa"/>
          </w:tcPr>
          <w:p w:rsidR="00AE0707" w:rsidRPr="00E04099" w:rsidRDefault="00AE0707" w:rsidP="00CA380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6</w:t>
            </w:r>
            <w:r w:rsidR="000D45E5" w:rsidRPr="00E04099">
              <w:rPr>
                <w:rFonts w:ascii="Times New Roman" w:hAnsi="Times New Roman" w:cs="Times New Roman"/>
              </w:rPr>
              <w:t>.</w:t>
            </w:r>
            <w:r w:rsidRPr="00E04099">
              <w:rPr>
                <w:rFonts w:ascii="Times New Roman" w:hAnsi="Times New Roman" w:cs="Times New Roman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Budowa i modernizacja infrastruktury torowo-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sieciowej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w ciągu ul. Piłsudskiego</w:t>
            </w:r>
            <w:r w:rsidR="00CA38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w Sosnowcu od ul. Sobieskiego do drogi ekspresowej S86</w:t>
            </w:r>
          </w:p>
        </w:tc>
        <w:tc>
          <w:tcPr>
            <w:tcW w:w="1134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AE0707" w:rsidRPr="00E04099" w:rsidTr="00CA3806">
        <w:tc>
          <w:tcPr>
            <w:tcW w:w="4928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lastRenderedPageBreak/>
              <w:t>Razem</w:t>
            </w:r>
          </w:p>
        </w:tc>
        <w:tc>
          <w:tcPr>
            <w:tcW w:w="1134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E0707" w:rsidRPr="00E04099" w:rsidRDefault="00AE0707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9E2BB1" w:rsidRPr="00E04099" w:rsidRDefault="009E2BB1" w:rsidP="00CA3C24">
      <w:pPr>
        <w:pStyle w:val="Akapitzlist"/>
        <w:ind w:left="1440"/>
        <w:rPr>
          <w:rFonts w:ascii="Times New Roman" w:hAnsi="Times New Roman" w:cs="Times New Roman"/>
        </w:rPr>
      </w:pPr>
    </w:p>
    <w:p w:rsidR="009E2BB1" w:rsidRPr="00E04099" w:rsidRDefault="009E2BB1" w:rsidP="00CA3C24">
      <w:pPr>
        <w:pStyle w:val="Akapitzlist"/>
        <w:ind w:left="1146"/>
        <w:rPr>
          <w:rFonts w:ascii="Times New Roman" w:hAnsi="Times New Roman" w:cs="Times New Roman"/>
        </w:rPr>
      </w:pPr>
    </w:p>
    <w:p w:rsidR="009E2BB1" w:rsidRPr="00E04099" w:rsidRDefault="009E2BB1" w:rsidP="00C0251C">
      <w:pPr>
        <w:pStyle w:val="Akapitzlist"/>
        <w:numPr>
          <w:ilvl w:val="1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wykonywanie czynności na etapie realizacji robót budowlanych: 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netto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bCs/>
          <w:szCs w:val="24"/>
        </w:rPr>
      </w:pPr>
      <w:r w:rsidRPr="00E04099">
        <w:rPr>
          <w:bCs/>
          <w:szCs w:val="24"/>
        </w:rPr>
        <w:t>co stanowi  ……………..%  szacunkowej wartości robót budowlanych netto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brutto …………….………................……..… zł</w:t>
      </w:r>
    </w:p>
    <w:p w:rsidR="009E2BB1" w:rsidRPr="00E04099" w:rsidRDefault="009E2BB1" w:rsidP="00CA3C24">
      <w:pPr>
        <w:pStyle w:val="Akapitzlist"/>
        <w:ind w:left="426"/>
        <w:rPr>
          <w:rFonts w:ascii="Times New Roman" w:hAnsi="Times New Roman" w:cs="Times New Roman"/>
          <w:bCs/>
        </w:rPr>
      </w:pPr>
      <w:r w:rsidRPr="00E04099">
        <w:rPr>
          <w:rFonts w:ascii="Times New Roman" w:hAnsi="Times New Roman" w:cs="Times New Roman"/>
          <w:bCs/>
        </w:rPr>
        <w:t>(słownie złotych ……………………………………………………. )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CZĘŚĆ 3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9E2BB1" w:rsidRPr="00E04099" w:rsidRDefault="009E2BB1" w:rsidP="00CA3C24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9E2BB1" w:rsidRPr="00E04099" w:rsidRDefault="009E2BB1" w:rsidP="00CA3C24">
      <w:pPr>
        <w:pStyle w:val="Akapitzlist"/>
        <w:ind w:left="0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w tym:</w:t>
      </w:r>
    </w:p>
    <w:p w:rsidR="009E2BB1" w:rsidRPr="00E04099" w:rsidRDefault="009E2BB1" w:rsidP="00C0251C">
      <w:pPr>
        <w:pStyle w:val="Akapitzlist"/>
        <w:numPr>
          <w:ilvl w:val="1"/>
          <w:numId w:val="12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wykonanie czynności opisanych w </w:t>
      </w:r>
      <w:proofErr w:type="spellStart"/>
      <w:r w:rsidRPr="00E04099">
        <w:rPr>
          <w:rFonts w:ascii="Times New Roman" w:hAnsi="Times New Roman" w:cs="Times New Roman"/>
        </w:rPr>
        <w:t>pkt</w:t>
      </w:r>
      <w:proofErr w:type="spellEnd"/>
      <w:r w:rsidRPr="00E04099">
        <w:rPr>
          <w:rFonts w:ascii="Times New Roman" w:hAnsi="Times New Roman" w:cs="Times New Roman"/>
        </w:rPr>
        <w:t xml:space="preserve"> 5 </w:t>
      </w:r>
      <w:proofErr w:type="spellStart"/>
      <w:r w:rsidRPr="00E04099">
        <w:rPr>
          <w:rFonts w:ascii="Times New Roman" w:hAnsi="Times New Roman" w:cs="Times New Roman"/>
        </w:rPr>
        <w:t>ppkt</w:t>
      </w:r>
      <w:proofErr w:type="spellEnd"/>
      <w:r w:rsidRPr="00E04099">
        <w:rPr>
          <w:rFonts w:ascii="Times New Roman" w:hAnsi="Times New Roman" w:cs="Times New Roman"/>
        </w:rPr>
        <w:t xml:space="preserve"> 2 OPZ:</w:t>
      </w:r>
    </w:p>
    <w:p w:rsidR="000D45E5" w:rsidRPr="00E04099" w:rsidRDefault="000D45E5" w:rsidP="000D45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1134"/>
        <w:gridCol w:w="1134"/>
        <w:gridCol w:w="1086"/>
      </w:tblGrid>
      <w:tr w:rsidR="009E2BB1" w:rsidRPr="00E04099" w:rsidTr="00CA3806">
        <w:tc>
          <w:tcPr>
            <w:tcW w:w="5070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Nazwa zadania</w:t>
            </w:r>
          </w:p>
        </w:tc>
        <w:tc>
          <w:tcPr>
            <w:tcW w:w="1134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Cena netto</w:t>
            </w:r>
          </w:p>
        </w:tc>
        <w:tc>
          <w:tcPr>
            <w:tcW w:w="1134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</w:tc>
        <w:tc>
          <w:tcPr>
            <w:tcW w:w="1086" w:type="dxa"/>
            <w:vAlign w:val="center"/>
          </w:tcPr>
          <w:p w:rsidR="009E2BB1" w:rsidRPr="00CA3806" w:rsidRDefault="009E2BB1" w:rsidP="00CA38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806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9E2BB1" w:rsidRPr="00E04099" w:rsidTr="00CA3806">
        <w:tc>
          <w:tcPr>
            <w:tcW w:w="5070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B719A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infrastruktury tramwajowej w Zabrzu, wzdłuż ul. Powstańców Śląskich i ul. Religi od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FB719A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Wolności do skrzyżowania z ul. Stalmacha wraz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FB719A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 odgałęzieniami.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CA3806">
        <w:tc>
          <w:tcPr>
            <w:tcW w:w="5070" w:type="dxa"/>
          </w:tcPr>
          <w:p w:rsidR="009E2BB1" w:rsidRPr="00E04099" w:rsidRDefault="009E2BB1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B719A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obiektu mostowego nad potokiem Julka w Zabrzu wraz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B719A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</w:t>
            </w:r>
            <w:r w:rsidR="00C61F22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torowiskiem do przejazdu przez </w:t>
            </w:r>
            <w:r w:rsidR="00FB719A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Stara Cynkownia w Bytomiu.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  <w:vAlign w:val="center"/>
          </w:tcPr>
          <w:p w:rsidR="00C61F22" w:rsidRPr="00E04099" w:rsidRDefault="00C61F22" w:rsidP="00CA3806">
            <w:pPr>
              <w:jc w:val="both"/>
              <w:rPr>
                <w:color w:val="000000"/>
                <w:szCs w:val="22"/>
              </w:rPr>
            </w:pPr>
            <w:r w:rsidRPr="00E04099">
              <w:rPr>
                <w:color w:val="000000"/>
                <w:sz w:val="22"/>
                <w:szCs w:val="22"/>
              </w:rPr>
              <w:t>3</w:t>
            </w:r>
            <w:r w:rsidR="000D45E5" w:rsidRPr="00E04099">
              <w:rPr>
                <w:color w:val="000000"/>
                <w:sz w:val="22"/>
                <w:szCs w:val="22"/>
              </w:rPr>
              <w:t>.</w:t>
            </w:r>
            <w:r w:rsidRPr="00E04099">
              <w:rPr>
                <w:color w:val="000000"/>
                <w:sz w:val="22"/>
                <w:szCs w:val="22"/>
              </w:rPr>
              <w:t xml:space="preserve"> Przebudowa infrastruktury tramwajowej wzdłuż</w:t>
            </w:r>
            <w:r w:rsidR="00CA3806">
              <w:rPr>
                <w:color w:val="000000"/>
                <w:sz w:val="22"/>
                <w:szCs w:val="22"/>
              </w:rPr>
              <w:br/>
            </w:r>
            <w:r w:rsidRPr="00E04099">
              <w:rPr>
                <w:color w:val="000000"/>
                <w:sz w:val="22"/>
                <w:szCs w:val="22"/>
              </w:rPr>
              <w:t>ul. Zabrzańskiej w Bytomiu od ul. Modrzewskiego do ul. Baczyńskiego.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</w:tcPr>
          <w:p w:rsidR="00C61F22" w:rsidRPr="00E04099" w:rsidRDefault="00C61F22" w:rsidP="000D45E5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torowiska od przystanku Arki Bożka do ul. Siemianowickiej w Bytomiu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</w:tcPr>
          <w:p w:rsidR="00C61F22" w:rsidRPr="00E04099" w:rsidRDefault="00C61F22" w:rsidP="00CA3806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torowiska tramwajowego w Bytomiu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 ul. Katowickiej na odcinku od Pl. Sikorskiego do</w:t>
            </w:r>
            <w:r w:rsidR="00CA38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Siemianowickiej (dobudowa drugiego toru).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</w:tcPr>
          <w:p w:rsidR="00C61F22" w:rsidRPr="00E04099" w:rsidRDefault="00C61F22" w:rsidP="000D45E5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torowiska  w ul. Piekarskiej w Bytomiu wraz z ul. Sądową w Bytomiu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</w:tcPr>
          <w:p w:rsidR="00C61F22" w:rsidRPr="00E04099" w:rsidRDefault="00C61F22" w:rsidP="007364BC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 xml:space="preserve"> Przebudowa infrastruktury tramwajowej w Centrum Bytomia od skrzyżowania ul. Powstańców Warszawskich z ul. Sądową do Zajezdni Stroszek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  <w:vAlign w:val="center"/>
          </w:tcPr>
          <w:p w:rsidR="00C61F22" w:rsidRPr="00E04099" w:rsidRDefault="00C61F22" w:rsidP="000D45E5">
            <w:pPr>
              <w:jc w:val="both"/>
              <w:rPr>
                <w:color w:val="000000"/>
                <w:szCs w:val="22"/>
              </w:rPr>
            </w:pPr>
            <w:r w:rsidRPr="00E04099">
              <w:rPr>
                <w:color w:val="000000"/>
                <w:sz w:val="22"/>
                <w:szCs w:val="22"/>
              </w:rPr>
              <w:t xml:space="preserve">8 </w:t>
            </w:r>
            <w:r w:rsidR="000D45E5" w:rsidRPr="00E04099">
              <w:rPr>
                <w:color w:val="000000"/>
                <w:sz w:val="22"/>
                <w:szCs w:val="22"/>
              </w:rPr>
              <w:t>.</w:t>
            </w:r>
            <w:r w:rsidRPr="00E04099">
              <w:rPr>
                <w:color w:val="000000"/>
                <w:sz w:val="22"/>
                <w:szCs w:val="22"/>
              </w:rPr>
              <w:t>Przebudowa przejazdu drogowo – tramwajowego ul. Knurowskiej z ul. Wolności na granicy miast Gliwic i Zabrza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</w:tcPr>
          <w:p w:rsidR="00C61F22" w:rsidRPr="00E04099" w:rsidRDefault="00C61F22" w:rsidP="007364BC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0D45E5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Przebudowa torowiska w ciągu ul. Wolności</w:t>
            </w:r>
            <w:r w:rsidR="007364B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w Zabrzu od skrzyżowania z ul. Piłsudskiego do skrzyżowania z ul. Miarki.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  <w:vAlign w:val="center"/>
          </w:tcPr>
          <w:p w:rsidR="00C61F22" w:rsidRPr="00E04099" w:rsidRDefault="00C61F22" w:rsidP="000D45E5">
            <w:pPr>
              <w:jc w:val="both"/>
              <w:rPr>
                <w:color w:val="000000"/>
                <w:szCs w:val="22"/>
              </w:rPr>
            </w:pPr>
            <w:r w:rsidRPr="00E04099">
              <w:rPr>
                <w:color w:val="000000"/>
                <w:sz w:val="22"/>
                <w:szCs w:val="22"/>
              </w:rPr>
              <w:lastRenderedPageBreak/>
              <w:t>10</w:t>
            </w:r>
            <w:r w:rsidR="000D45E5" w:rsidRPr="00E04099">
              <w:rPr>
                <w:color w:val="000000"/>
                <w:sz w:val="22"/>
                <w:szCs w:val="22"/>
              </w:rPr>
              <w:t>.</w:t>
            </w:r>
            <w:r w:rsidRPr="00E04099">
              <w:rPr>
                <w:color w:val="000000"/>
                <w:sz w:val="22"/>
                <w:szCs w:val="22"/>
              </w:rPr>
              <w:t xml:space="preserve"> Przebudowa infrastruktury tramwajowej w ciągu ul. Wolności w Zabrzu od skrzyżowania ul. Wolności z ul. Floriana (Browaru) do granicy z Rudą Śląską.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C61F22" w:rsidRPr="00E04099" w:rsidTr="00CA3806">
        <w:tc>
          <w:tcPr>
            <w:tcW w:w="5070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Razem</w:t>
            </w: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C61F22" w:rsidRPr="00E04099" w:rsidRDefault="00C61F22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9E2BB1" w:rsidRPr="00E04099" w:rsidRDefault="009E2BB1" w:rsidP="00293E9D">
      <w:pPr>
        <w:pStyle w:val="Akapitzlist"/>
        <w:ind w:left="1146"/>
        <w:rPr>
          <w:rFonts w:ascii="Times New Roman" w:hAnsi="Times New Roman" w:cs="Times New Roman"/>
        </w:rPr>
      </w:pPr>
    </w:p>
    <w:p w:rsidR="009E2BB1" w:rsidRPr="00E04099" w:rsidRDefault="009E2BB1" w:rsidP="00C0251C">
      <w:pPr>
        <w:pStyle w:val="Akapitzlist"/>
        <w:numPr>
          <w:ilvl w:val="1"/>
          <w:numId w:val="12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wykonywanie czynności na etapie realizacji robót budowlanych: 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netto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bCs/>
          <w:szCs w:val="24"/>
        </w:rPr>
      </w:pPr>
      <w:r w:rsidRPr="00E04099">
        <w:rPr>
          <w:bCs/>
          <w:szCs w:val="24"/>
        </w:rPr>
        <w:t>co stanowi  ……………..%  szacunkowej wartości robót budowlanych netto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brutto …………….………................……..… zł</w:t>
      </w:r>
    </w:p>
    <w:p w:rsidR="009E2BB1" w:rsidRPr="00E04099" w:rsidRDefault="009E2BB1" w:rsidP="00CA3C24">
      <w:pPr>
        <w:pStyle w:val="Akapitzlist"/>
        <w:ind w:left="426"/>
        <w:rPr>
          <w:rFonts w:ascii="Times New Roman" w:hAnsi="Times New Roman" w:cs="Times New Roman"/>
          <w:bCs/>
        </w:rPr>
      </w:pPr>
      <w:r w:rsidRPr="00E04099">
        <w:rPr>
          <w:rFonts w:ascii="Times New Roman" w:hAnsi="Times New Roman" w:cs="Times New Roman"/>
          <w:bCs/>
        </w:rPr>
        <w:t>(słownie złotych ……………………………………………………. )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CZĘŚĆ 4</w:t>
      </w:r>
    </w:p>
    <w:p w:rsidR="009E2BB1" w:rsidRPr="00E04099" w:rsidRDefault="009E2BB1" w:rsidP="00293E9D">
      <w:pPr>
        <w:pStyle w:val="Normalny1"/>
        <w:spacing w:after="0" w:line="24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E04099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9E2BB1" w:rsidRPr="00E04099" w:rsidRDefault="009E2BB1" w:rsidP="00CA3C24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9E2BB1" w:rsidRPr="00E04099" w:rsidRDefault="009E2BB1" w:rsidP="00CA3C24">
      <w:pPr>
        <w:pStyle w:val="Akapitzlist"/>
        <w:ind w:left="0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w tym:</w:t>
      </w:r>
    </w:p>
    <w:p w:rsidR="009E2BB1" w:rsidRPr="00E04099" w:rsidRDefault="009E2BB1" w:rsidP="00C0251C">
      <w:pPr>
        <w:pStyle w:val="Akapitzlist"/>
        <w:numPr>
          <w:ilvl w:val="1"/>
          <w:numId w:val="25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wykonanie czynności opisanych w </w:t>
      </w:r>
      <w:proofErr w:type="spellStart"/>
      <w:r w:rsidRPr="00E04099">
        <w:rPr>
          <w:rFonts w:ascii="Times New Roman" w:hAnsi="Times New Roman" w:cs="Times New Roman"/>
        </w:rPr>
        <w:t>pkt</w:t>
      </w:r>
      <w:proofErr w:type="spellEnd"/>
      <w:r w:rsidRPr="00E04099">
        <w:rPr>
          <w:rFonts w:ascii="Times New Roman" w:hAnsi="Times New Roman" w:cs="Times New Roman"/>
        </w:rPr>
        <w:t xml:space="preserve"> 5 </w:t>
      </w:r>
      <w:proofErr w:type="spellStart"/>
      <w:r w:rsidRPr="00E04099">
        <w:rPr>
          <w:rFonts w:ascii="Times New Roman" w:hAnsi="Times New Roman" w:cs="Times New Roman"/>
        </w:rPr>
        <w:t>ppkt</w:t>
      </w:r>
      <w:proofErr w:type="spellEnd"/>
      <w:r w:rsidRPr="00E04099">
        <w:rPr>
          <w:rFonts w:ascii="Times New Roman" w:hAnsi="Times New Roman" w:cs="Times New Roman"/>
        </w:rPr>
        <w:t xml:space="preserve"> 2 OPZ: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1134"/>
        <w:gridCol w:w="1134"/>
        <w:gridCol w:w="1086"/>
      </w:tblGrid>
      <w:tr w:rsidR="009E2BB1" w:rsidRPr="00E04099" w:rsidTr="007364BC">
        <w:tc>
          <w:tcPr>
            <w:tcW w:w="5070" w:type="dxa"/>
            <w:vAlign w:val="center"/>
          </w:tcPr>
          <w:p w:rsidR="009E2BB1" w:rsidRPr="007364BC" w:rsidRDefault="009E2BB1" w:rsidP="007364B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4BC">
              <w:rPr>
                <w:rFonts w:ascii="Times New Roman" w:hAnsi="Times New Roman" w:cs="Times New Roman"/>
                <w:sz w:val="22"/>
                <w:szCs w:val="22"/>
              </w:rPr>
              <w:t>Nazwa zadania</w:t>
            </w:r>
          </w:p>
        </w:tc>
        <w:tc>
          <w:tcPr>
            <w:tcW w:w="1134" w:type="dxa"/>
            <w:vAlign w:val="center"/>
          </w:tcPr>
          <w:p w:rsidR="009E2BB1" w:rsidRPr="007364BC" w:rsidRDefault="009E2BB1" w:rsidP="007364B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4BC">
              <w:rPr>
                <w:rFonts w:ascii="Times New Roman" w:hAnsi="Times New Roman" w:cs="Times New Roman"/>
                <w:sz w:val="22"/>
                <w:szCs w:val="22"/>
              </w:rPr>
              <w:t>Cena netto</w:t>
            </w:r>
          </w:p>
        </w:tc>
        <w:tc>
          <w:tcPr>
            <w:tcW w:w="1134" w:type="dxa"/>
            <w:vAlign w:val="center"/>
          </w:tcPr>
          <w:p w:rsidR="009E2BB1" w:rsidRPr="007364BC" w:rsidRDefault="009E2BB1" w:rsidP="007364B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4BC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</w:tc>
        <w:tc>
          <w:tcPr>
            <w:tcW w:w="1086" w:type="dxa"/>
            <w:vAlign w:val="center"/>
          </w:tcPr>
          <w:p w:rsidR="009E2BB1" w:rsidRPr="007364BC" w:rsidRDefault="009E2BB1" w:rsidP="007364B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4BC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9E2BB1" w:rsidRPr="00E04099" w:rsidTr="007364BC">
        <w:tc>
          <w:tcPr>
            <w:tcW w:w="5070" w:type="dxa"/>
          </w:tcPr>
          <w:p w:rsidR="009E2BB1" w:rsidRPr="00E04099" w:rsidRDefault="009E2BB1" w:rsidP="007364BC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5788E" w:rsidRPr="00E040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Budowa linii tramwajowej wzdłuż ul. </w:t>
            </w:r>
            <w:proofErr w:type="spellStart"/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Grundmanna</w:t>
            </w:r>
            <w:proofErr w:type="spellEnd"/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 Katowicach. Połączenie dwóch magistralnych linii tramwajowych funkcjonujących w układzie wschód – zachód biegnących ul. Chorzowską</w:t>
            </w:r>
            <w:r w:rsidR="0075788E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oraz </w:t>
            </w:r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ul. Gliwicką.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7364BC">
        <w:tc>
          <w:tcPr>
            <w:tcW w:w="5070" w:type="dxa"/>
          </w:tcPr>
          <w:p w:rsidR="009E2BB1" w:rsidRPr="00E04099" w:rsidRDefault="009E2BB1" w:rsidP="0075788E">
            <w:pPr>
              <w:pStyle w:val="Akapitzlist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040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75788E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Modernizacja infrastruktury torowo - sieciowej na linii tramwajowej nr 14 w Mysłowicach w ciągu ulic: Bytomska,</w:t>
            </w:r>
            <w:r w:rsidR="0075788E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Starokościelna</w:t>
            </w:r>
            <w:proofErr w:type="spellEnd"/>
            <w:r w:rsidR="000D45E5" w:rsidRPr="00E040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Szymanowskiego, Powstańców.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7364BC">
        <w:tc>
          <w:tcPr>
            <w:tcW w:w="5070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</w:tcPr>
          <w:p w:rsidR="009E2BB1" w:rsidRPr="00E04099" w:rsidRDefault="009E2BB1" w:rsidP="006962A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9E2BB1" w:rsidRPr="00E04099" w:rsidRDefault="009E2BB1" w:rsidP="00293E9D">
      <w:pPr>
        <w:pStyle w:val="Akapitzlist"/>
        <w:ind w:left="1146"/>
        <w:rPr>
          <w:rFonts w:ascii="Times New Roman" w:hAnsi="Times New Roman" w:cs="Times New Roman"/>
        </w:rPr>
      </w:pPr>
    </w:p>
    <w:p w:rsidR="009E2BB1" w:rsidRPr="00E04099" w:rsidRDefault="009E2BB1" w:rsidP="00C0251C">
      <w:pPr>
        <w:pStyle w:val="Akapitzlist"/>
        <w:numPr>
          <w:ilvl w:val="1"/>
          <w:numId w:val="25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Cena za wykonywanie czynności na etapie realizacji robót budowlanych: 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netto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bCs/>
          <w:szCs w:val="24"/>
        </w:rPr>
      </w:pPr>
      <w:r w:rsidRPr="00E04099">
        <w:rPr>
          <w:bCs/>
          <w:szCs w:val="24"/>
        </w:rPr>
        <w:t>co stanowi  ……………..%  szacunkowej wartości robót budowlanych netto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podatek od towarów i usług w wysokości …………….………................……..… zł</w:t>
      </w:r>
    </w:p>
    <w:p w:rsidR="009E2BB1" w:rsidRPr="00E04099" w:rsidRDefault="009E2BB1" w:rsidP="00CA3C24">
      <w:pPr>
        <w:spacing w:before="120" w:after="120"/>
        <w:ind w:left="426"/>
        <w:jc w:val="both"/>
        <w:rPr>
          <w:szCs w:val="24"/>
        </w:rPr>
      </w:pPr>
      <w:r w:rsidRPr="00E04099">
        <w:rPr>
          <w:szCs w:val="24"/>
        </w:rPr>
        <w:t>cena brutto …………….………................……..… zł</w:t>
      </w:r>
    </w:p>
    <w:p w:rsidR="009E2BB1" w:rsidRPr="00E04099" w:rsidRDefault="009E2BB1" w:rsidP="00CA3C24">
      <w:pPr>
        <w:pStyle w:val="Akapitzlist"/>
        <w:ind w:left="426"/>
        <w:rPr>
          <w:rFonts w:ascii="Times New Roman" w:hAnsi="Times New Roman" w:cs="Times New Roman"/>
          <w:bCs/>
        </w:rPr>
      </w:pPr>
      <w:r w:rsidRPr="00E04099">
        <w:rPr>
          <w:rFonts w:ascii="Times New Roman" w:hAnsi="Times New Roman" w:cs="Times New Roman"/>
          <w:bCs/>
        </w:rPr>
        <w:t>(słownie złotych ……………………………………………………. ).</w:t>
      </w:r>
    </w:p>
    <w:p w:rsidR="009E2BB1" w:rsidRPr="00E04099" w:rsidRDefault="009E2BB1" w:rsidP="00CA3C24">
      <w:pPr>
        <w:pStyle w:val="Akapitzlist"/>
        <w:ind w:left="426"/>
        <w:rPr>
          <w:rFonts w:ascii="Times New Roman" w:hAnsi="Times New Roman" w:cs="Times New Roman"/>
        </w:rPr>
      </w:pPr>
    </w:p>
    <w:p w:rsidR="009E2BB1" w:rsidRPr="00E04099" w:rsidRDefault="009E2BB1" w:rsidP="00C0251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Oświadczamy, że zapoznaliśmy się ze Specyfikacją Istotnych Warunków Zamówienia,</w:t>
      </w:r>
      <w:r w:rsidRPr="00E04099">
        <w:rPr>
          <w:rFonts w:ascii="Times New Roman" w:hAnsi="Times New Roman" w:cs="Times New Roman"/>
        </w:rPr>
        <w:br/>
        <w:t>akceptujemy jej zapisy, nie wnosimy do niej zastrzeżeń i uzyskaliśmy konieczne informacje do przygotowania oferty.</w:t>
      </w:r>
    </w:p>
    <w:p w:rsidR="009E2BB1" w:rsidRPr="00E04099" w:rsidRDefault="009E2BB1" w:rsidP="00C0251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lastRenderedPageBreak/>
        <w:t>Akceptujemy bez zastrzeżeń wzór umowy w sprawie zamówienia publicznego przedstawiony w załączniku nr 6 do SIWZ, w tym warunki płatności i</w:t>
      </w:r>
      <w:r w:rsidR="007364BC">
        <w:rPr>
          <w:rFonts w:ascii="Times New Roman" w:hAnsi="Times New Roman" w:cs="Times New Roman"/>
        </w:rPr>
        <w:t xml:space="preserve"> </w:t>
      </w:r>
      <w:r w:rsidRPr="00E04099">
        <w:rPr>
          <w:rFonts w:ascii="Times New Roman" w:hAnsi="Times New Roman" w:cs="Times New Roman"/>
        </w:rPr>
        <w:t>zobowiązujemy się w przypadku wyboru naszej oferty do zawarcia umów o treści zgodnej ze wzorami umowy, w miejscu oraz terminie wyznaczonym przez Zamawiającego.</w:t>
      </w:r>
    </w:p>
    <w:p w:rsidR="009E2BB1" w:rsidRPr="00E04099" w:rsidRDefault="009E2BB1" w:rsidP="00C0251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Oświadczamy, że jesteśmy związani niniejszą ofertą przez okres 60 dni</w:t>
      </w:r>
      <w:r w:rsidR="00AA14A9" w:rsidRPr="00E04099">
        <w:rPr>
          <w:rFonts w:ascii="Times New Roman" w:hAnsi="Times New Roman" w:cs="Times New Roman"/>
        </w:rPr>
        <w:t>,</w:t>
      </w:r>
      <w:r w:rsidRPr="00E04099">
        <w:rPr>
          <w:rFonts w:ascii="Times New Roman" w:hAnsi="Times New Roman" w:cs="Times New Roman"/>
        </w:rPr>
        <w:t xml:space="preserve"> wskazany w Specyfikacji Istotnych Warunków Zamówienia.</w:t>
      </w:r>
    </w:p>
    <w:p w:rsidR="009E2BB1" w:rsidRPr="00E04099" w:rsidRDefault="009E2BB1" w:rsidP="00C0251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 xml:space="preserve">Oświadczamy, że warunki udziału w postępowaniu spełniamy samodzielnie*/w celu wykazania spełnienia warunków udziału w postępowaniu polegamy na zasobach następującego podmiotu trzeciego zgodnie z art. 22a ustawy </w:t>
      </w:r>
      <w:proofErr w:type="spellStart"/>
      <w:r w:rsidRPr="00E04099">
        <w:rPr>
          <w:rFonts w:ascii="Times New Roman" w:hAnsi="Times New Roman" w:cs="Times New Roman"/>
        </w:rPr>
        <w:t>Pzp</w:t>
      </w:r>
      <w:proofErr w:type="spellEnd"/>
      <w:r w:rsidRPr="00E04099">
        <w:rPr>
          <w:rFonts w:ascii="Times New Roman" w:hAnsi="Times New Roman" w:cs="Times New Roman"/>
        </w:rPr>
        <w:t>:</w:t>
      </w:r>
    </w:p>
    <w:p w:rsidR="009E2BB1" w:rsidRPr="00E04099" w:rsidRDefault="009E2BB1" w:rsidP="00C0251C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E04099">
        <w:t>………………………………………….</w:t>
      </w:r>
    </w:p>
    <w:p w:rsidR="009E2BB1" w:rsidRPr="00E04099" w:rsidRDefault="009E2BB1" w:rsidP="00E85B2C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E04099">
        <w:rPr>
          <w:sz w:val="20"/>
        </w:rPr>
        <w:t>(nazwa i adres, zakres)</w:t>
      </w:r>
    </w:p>
    <w:p w:rsidR="009E2BB1" w:rsidRPr="00E04099" w:rsidRDefault="009E2BB1" w:rsidP="00C0251C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E04099">
        <w:t>………………………………………….</w:t>
      </w:r>
    </w:p>
    <w:p w:rsidR="009E2BB1" w:rsidRPr="00E04099" w:rsidRDefault="009E2BB1" w:rsidP="00E85B2C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E04099">
        <w:rPr>
          <w:sz w:val="20"/>
        </w:rPr>
        <w:t>(nazwa i adres, zakres)</w:t>
      </w:r>
    </w:p>
    <w:p w:rsidR="009E2BB1" w:rsidRPr="00E04099" w:rsidRDefault="009E2BB1" w:rsidP="00C0251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Oświadczamy, że prace objęte zamówieniem wykonamy sami/ zamierzamy zlecić Podwykonawcom w następującym zakresie*:</w:t>
      </w:r>
    </w:p>
    <w:p w:rsidR="009E2BB1" w:rsidRPr="00E04099" w:rsidRDefault="009E2BB1" w:rsidP="00E85B2C">
      <w:pPr>
        <w:pStyle w:val="Akapitzlist"/>
        <w:ind w:left="426"/>
        <w:rPr>
          <w:rFonts w:ascii="Times New Roman" w:hAnsi="Times New Roman" w:cs="Times New Roman"/>
        </w:rPr>
      </w:pPr>
    </w:p>
    <w:p w:rsidR="009E2BB1" w:rsidRPr="00E04099" w:rsidRDefault="009E2BB1" w:rsidP="00C0251C">
      <w:pPr>
        <w:pStyle w:val="Tekstpodstawowy"/>
        <w:numPr>
          <w:ilvl w:val="1"/>
          <w:numId w:val="29"/>
        </w:numPr>
        <w:spacing w:after="0" w:line="276" w:lineRule="auto"/>
        <w:ind w:left="851" w:hanging="425"/>
        <w:jc w:val="both"/>
        <w:rPr>
          <w:b/>
          <w:bCs/>
        </w:rPr>
      </w:pPr>
      <w:r w:rsidRPr="00E04099">
        <w:t>………………………………………</w:t>
      </w:r>
    </w:p>
    <w:p w:rsidR="009E2BB1" w:rsidRPr="00E04099" w:rsidRDefault="009E2BB1" w:rsidP="00E85B2C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E04099">
        <w:rPr>
          <w:sz w:val="20"/>
        </w:rPr>
        <w:t>(nazwa i adres, zakres)</w:t>
      </w:r>
    </w:p>
    <w:p w:rsidR="009E2BB1" w:rsidRPr="00E04099" w:rsidRDefault="009E2BB1" w:rsidP="00C0251C">
      <w:pPr>
        <w:pStyle w:val="Tekstpodstawowy"/>
        <w:numPr>
          <w:ilvl w:val="1"/>
          <w:numId w:val="29"/>
        </w:numPr>
        <w:spacing w:after="0" w:line="276" w:lineRule="auto"/>
        <w:ind w:left="851" w:hanging="425"/>
        <w:jc w:val="both"/>
        <w:rPr>
          <w:b/>
          <w:bCs/>
        </w:rPr>
      </w:pPr>
      <w:r w:rsidRPr="00E04099">
        <w:t>………………………………………</w:t>
      </w:r>
    </w:p>
    <w:p w:rsidR="009E2BB1" w:rsidRPr="00E04099" w:rsidRDefault="009E2BB1" w:rsidP="00E85B2C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E04099">
        <w:rPr>
          <w:sz w:val="20"/>
        </w:rPr>
        <w:t>(nazwa i adres, zakres)</w:t>
      </w:r>
    </w:p>
    <w:p w:rsidR="009E2BB1" w:rsidRPr="00E04099" w:rsidRDefault="009E2BB1" w:rsidP="00C0251C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Oświadczamy, że wadium zostało wniesione w formie ……………………………..</w:t>
      </w:r>
    </w:p>
    <w:p w:rsidR="009E2BB1" w:rsidRPr="00E04099" w:rsidRDefault="009E2BB1" w:rsidP="00C0251C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</w:rPr>
        <w:t>Deklarujemy wniesienie zabezpieczenia należytego wykonania umowy w formie ……………………….. i wysokości żądanej przez Zamawiającego.</w:t>
      </w:r>
    </w:p>
    <w:p w:rsidR="009E2BB1" w:rsidRPr="00E04099" w:rsidRDefault="009E2BB1" w:rsidP="00190088">
      <w:pPr>
        <w:pStyle w:val="Akapitzlist"/>
        <w:ind w:left="0"/>
        <w:rPr>
          <w:rFonts w:ascii="Times New Roman" w:hAnsi="Times New Roman" w:cs="Times New Roman"/>
        </w:rPr>
      </w:pPr>
    </w:p>
    <w:p w:rsidR="009E2BB1" w:rsidRPr="00E04099" w:rsidRDefault="009E2BB1" w:rsidP="00190088">
      <w:pPr>
        <w:spacing w:line="276" w:lineRule="auto"/>
        <w:jc w:val="both"/>
        <w:rPr>
          <w:szCs w:val="24"/>
        </w:rPr>
      </w:pPr>
      <w:r w:rsidRPr="00E04099">
        <w:rPr>
          <w:szCs w:val="24"/>
        </w:rPr>
        <w:t>Całość oferty składam na …...... kolejno ponumerowanych stronach</w:t>
      </w:r>
    </w:p>
    <w:p w:rsidR="009E2BB1" w:rsidRPr="00E04099" w:rsidRDefault="009E2BB1" w:rsidP="00190088">
      <w:pPr>
        <w:pStyle w:val="Akapitzlist"/>
        <w:ind w:left="0"/>
        <w:rPr>
          <w:rFonts w:ascii="Times New Roman" w:hAnsi="Times New Roman" w:cs="Times New Roman"/>
        </w:rPr>
      </w:pPr>
    </w:p>
    <w:p w:rsidR="009E2BB1" w:rsidRPr="00E04099" w:rsidRDefault="009E2BB1" w:rsidP="00190088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/>
      </w:tblPr>
      <w:tblGrid>
        <w:gridCol w:w="245"/>
        <w:gridCol w:w="3138"/>
        <w:gridCol w:w="1984"/>
        <w:gridCol w:w="3686"/>
      </w:tblGrid>
      <w:tr w:rsidR="009E2BB1" w:rsidRPr="00E04099" w:rsidTr="00BC740D">
        <w:trPr>
          <w:trHeight w:val="290"/>
        </w:trPr>
        <w:tc>
          <w:tcPr>
            <w:tcW w:w="9052" w:type="dxa"/>
            <w:gridSpan w:val="4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9E2BB1" w:rsidRPr="00E04099" w:rsidTr="00BC740D">
        <w:trPr>
          <w:trHeight w:hRule="exact" w:val="277"/>
        </w:trPr>
        <w:tc>
          <w:tcPr>
            <w:tcW w:w="3382" w:type="dxa"/>
            <w:gridSpan w:val="2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>Podpis</w:t>
            </w:r>
          </w:p>
        </w:tc>
      </w:tr>
      <w:tr w:rsidR="009E2BB1" w:rsidRPr="00E04099" w:rsidTr="00BC740D">
        <w:trPr>
          <w:trHeight w:hRule="exact" w:val="573"/>
        </w:trPr>
        <w:tc>
          <w:tcPr>
            <w:tcW w:w="244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E04099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9E2BB1" w:rsidRPr="00E04099" w:rsidRDefault="009E2BB1" w:rsidP="00BC740D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BB1" w:rsidRPr="00E04099" w:rsidTr="00BC740D">
        <w:trPr>
          <w:trHeight w:hRule="exact" w:val="553"/>
        </w:trPr>
        <w:tc>
          <w:tcPr>
            <w:tcW w:w="244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E04099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9E2BB1" w:rsidRPr="00E04099" w:rsidRDefault="009E2BB1" w:rsidP="00BC740D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9E2BB1" w:rsidRPr="00E04099" w:rsidRDefault="009E2BB1" w:rsidP="00BC740D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FF6E6D" w:rsidRPr="00E04099" w:rsidRDefault="00FF6E6D" w:rsidP="00190088">
      <w:pPr>
        <w:rPr>
          <w:lang w:eastAsia="en-US"/>
        </w:rPr>
      </w:pPr>
    </w:p>
    <w:p w:rsidR="00FF6E6D" w:rsidRPr="00E04099" w:rsidRDefault="00FF6E6D" w:rsidP="00190088">
      <w:pPr>
        <w:rPr>
          <w:lang w:eastAsia="en-US"/>
        </w:rPr>
      </w:pPr>
    </w:p>
    <w:p w:rsidR="00FF6E6D" w:rsidRPr="00E04099" w:rsidRDefault="00FF6E6D" w:rsidP="00190088">
      <w:pPr>
        <w:rPr>
          <w:lang w:eastAsia="en-US"/>
        </w:rPr>
      </w:pPr>
    </w:p>
    <w:p w:rsidR="009E2BB1" w:rsidRPr="00E04099" w:rsidRDefault="009E2BB1" w:rsidP="00190088">
      <w:pPr>
        <w:rPr>
          <w:lang w:eastAsia="en-US"/>
        </w:rPr>
      </w:pPr>
    </w:p>
    <w:p w:rsidR="009E2BB1" w:rsidRPr="00E04099" w:rsidRDefault="009E2BB1" w:rsidP="00190088">
      <w:pPr>
        <w:pStyle w:val="Akapitzlist1"/>
        <w:spacing w:after="24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E04099">
        <w:rPr>
          <w:rFonts w:ascii="Times New Roman" w:hAnsi="Times New Roman" w:cs="Times New Roman"/>
          <w:sz w:val="20"/>
          <w:szCs w:val="20"/>
        </w:rPr>
        <w:t>* - niepotrzebne skreślić</w:t>
      </w:r>
    </w:p>
    <w:p w:rsidR="009E2BB1" w:rsidRPr="00E04099" w:rsidRDefault="009E2BB1">
      <w:pPr>
        <w:rPr>
          <w:lang w:eastAsia="en-US"/>
        </w:rPr>
      </w:pPr>
    </w:p>
    <w:p w:rsidR="009E2BB1" w:rsidRPr="00E04099" w:rsidRDefault="009E2BB1" w:rsidP="00BE7544">
      <w:pPr>
        <w:jc w:val="right"/>
        <w:rPr>
          <w:lang w:eastAsia="en-US"/>
        </w:rPr>
      </w:pPr>
      <w:r w:rsidRPr="00E04099">
        <w:rPr>
          <w:lang w:eastAsia="en-US"/>
        </w:rPr>
        <w:lastRenderedPageBreak/>
        <w:t>(Załącznik nr 4 do SIWZ)</w:t>
      </w:r>
    </w:p>
    <w:p w:rsidR="009E2BB1" w:rsidRPr="00E04099" w:rsidRDefault="009E2BB1" w:rsidP="00BE7544">
      <w:pPr>
        <w:jc w:val="right"/>
        <w:rPr>
          <w:lang w:eastAsia="en-US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68"/>
      </w:tblGrid>
      <w:tr w:rsidR="009E2BB1" w:rsidRPr="00E04099" w:rsidTr="00785D5F">
        <w:trPr>
          <w:trHeight w:val="767"/>
        </w:trPr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BB1" w:rsidRPr="00E04099" w:rsidRDefault="009E2BB1" w:rsidP="00785D5F">
            <w:pPr>
              <w:pStyle w:val="Standard"/>
              <w:snapToGrid w:val="0"/>
              <w:jc w:val="center"/>
            </w:pPr>
          </w:p>
          <w:p w:rsidR="009E2BB1" w:rsidRPr="00E04099" w:rsidRDefault="009E2BB1" w:rsidP="00785D5F">
            <w:pPr>
              <w:pStyle w:val="Standard"/>
              <w:jc w:val="center"/>
            </w:pPr>
          </w:p>
          <w:p w:rsidR="009E2BB1" w:rsidRPr="00E04099" w:rsidRDefault="009E2BB1" w:rsidP="00785D5F">
            <w:pPr>
              <w:pStyle w:val="Standard"/>
              <w:jc w:val="right"/>
            </w:pPr>
          </w:p>
          <w:p w:rsidR="009E2BB1" w:rsidRPr="00E04099" w:rsidRDefault="009E2BB1" w:rsidP="00785D5F">
            <w:pPr>
              <w:pStyle w:val="Standard"/>
              <w:jc w:val="center"/>
            </w:pPr>
          </w:p>
          <w:p w:rsidR="009E2BB1" w:rsidRPr="00E04099" w:rsidRDefault="009E2BB1" w:rsidP="00785D5F">
            <w:pPr>
              <w:pStyle w:val="Standard"/>
              <w:jc w:val="center"/>
              <w:rPr>
                <w:sz w:val="20"/>
                <w:szCs w:val="20"/>
              </w:rPr>
            </w:pPr>
            <w:r w:rsidRPr="00E04099">
              <w:rPr>
                <w:sz w:val="20"/>
                <w:szCs w:val="20"/>
              </w:rPr>
              <w:t>Pieczęć firmowa Wykonawcy</w:t>
            </w:r>
          </w:p>
        </w:tc>
      </w:tr>
    </w:tbl>
    <w:p w:rsidR="009E2BB1" w:rsidRPr="00E04099" w:rsidRDefault="009E2BB1" w:rsidP="00BE7544">
      <w:pPr>
        <w:ind w:right="-286"/>
        <w:rPr>
          <w:szCs w:val="24"/>
        </w:rPr>
      </w:pPr>
    </w:p>
    <w:p w:rsidR="009E2BB1" w:rsidRPr="00E04099" w:rsidRDefault="009E2BB1" w:rsidP="00BE7544">
      <w:pPr>
        <w:pStyle w:val="Nagwek1"/>
        <w:jc w:val="center"/>
        <w:rPr>
          <w:szCs w:val="24"/>
        </w:rPr>
      </w:pPr>
      <w:bookmarkStart w:id="13" w:name="_Toc462308563"/>
      <w:bookmarkStart w:id="14" w:name="_Toc464122451"/>
      <w:r w:rsidRPr="00E04099">
        <w:rPr>
          <w:szCs w:val="24"/>
        </w:rPr>
        <w:t>INFORMACJA O DOŚWIADCZENIU OSÓB WYZNACZONYCH DO REALIZACJI ZAMÓWIENIA</w:t>
      </w:r>
      <w:bookmarkEnd w:id="13"/>
      <w:bookmarkEnd w:id="14"/>
      <w:r w:rsidRPr="00E04099">
        <w:rPr>
          <w:szCs w:val="24"/>
        </w:rPr>
        <w:t xml:space="preserve"> </w:t>
      </w:r>
    </w:p>
    <w:p w:rsidR="009E2BB1" w:rsidRPr="00E04099" w:rsidRDefault="009E2BB1" w:rsidP="00BE7544">
      <w:pPr>
        <w:rPr>
          <w:lang w:eastAsia="ar-SA"/>
        </w:rPr>
      </w:pPr>
    </w:p>
    <w:p w:rsidR="009E2BB1" w:rsidRPr="00E04099" w:rsidRDefault="009E2BB1" w:rsidP="00C0251C">
      <w:pPr>
        <w:pStyle w:val="Akapitzlist"/>
        <w:numPr>
          <w:ilvl w:val="0"/>
          <w:numId w:val="26"/>
        </w:numPr>
        <w:ind w:right="15"/>
        <w:rPr>
          <w:rFonts w:ascii="Times New Roman" w:hAnsi="Times New Roman" w:cs="Times New Roman"/>
          <w:b/>
          <w:szCs w:val="20"/>
          <w:lang w:eastAsia="pl-PL"/>
        </w:rPr>
      </w:pPr>
      <w:r w:rsidRPr="00E04099">
        <w:rPr>
          <w:rFonts w:ascii="Times New Roman" w:hAnsi="Times New Roman" w:cs="Times New Roman"/>
          <w:b/>
          <w:szCs w:val="20"/>
          <w:lang w:eastAsia="pl-PL"/>
        </w:rPr>
        <w:t>Pan/ Pani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.................................................................... pełniący/a funkcję </w:t>
      </w:r>
      <w:r w:rsidRPr="00E04099">
        <w:rPr>
          <w:rFonts w:ascii="Times New Roman" w:hAnsi="Times New Roman" w:cs="Times New Roman"/>
          <w:b/>
          <w:szCs w:val="20"/>
          <w:lang w:eastAsia="pl-PL"/>
        </w:rPr>
        <w:t xml:space="preserve">Inżyniera Kontraktu </w:t>
      </w:r>
      <w:r w:rsidRPr="00E04099">
        <w:rPr>
          <w:rFonts w:ascii="Times New Roman" w:hAnsi="Times New Roman" w:cs="Times New Roman"/>
          <w:szCs w:val="20"/>
          <w:lang w:eastAsia="pl-PL"/>
        </w:rPr>
        <w:t>posiada dodatkowe doświadczenie ponad wymagane przez Zamawiającego doświadczenie określ</w:t>
      </w:r>
      <w:r w:rsidR="008709D5" w:rsidRPr="00E04099">
        <w:rPr>
          <w:rFonts w:ascii="Times New Roman" w:hAnsi="Times New Roman" w:cs="Times New Roman"/>
          <w:szCs w:val="20"/>
          <w:lang w:eastAsia="pl-PL"/>
        </w:rPr>
        <w:t xml:space="preserve">one w Rozdz. VI </w:t>
      </w:r>
      <w:proofErr w:type="spellStart"/>
      <w:r w:rsidR="008709D5" w:rsidRPr="00E04099">
        <w:rPr>
          <w:rFonts w:ascii="Times New Roman" w:hAnsi="Times New Roman" w:cs="Times New Roman"/>
          <w:szCs w:val="20"/>
          <w:lang w:eastAsia="pl-PL"/>
        </w:rPr>
        <w:t>pkt</w:t>
      </w:r>
      <w:proofErr w:type="spellEnd"/>
      <w:r w:rsidR="008709D5" w:rsidRPr="00E04099">
        <w:rPr>
          <w:rFonts w:ascii="Times New Roman" w:hAnsi="Times New Roman" w:cs="Times New Roman"/>
          <w:szCs w:val="20"/>
          <w:lang w:eastAsia="pl-PL"/>
        </w:rPr>
        <w:t xml:space="preserve"> II </w:t>
      </w:r>
      <w:proofErr w:type="spellStart"/>
      <w:r w:rsidR="008709D5" w:rsidRPr="00E04099">
        <w:rPr>
          <w:rFonts w:ascii="Times New Roman" w:hAnsi="Times New Roman" w:cs="Times New Roman"/>
          <w:szCs w:val="20"/>
          <w:lang w:eastAsia="pl-PL"/>
        </w:rPr>
        <w:t>ppkt</w:t>
      </w:r>
      <w:proofErr w:type="spellEnd"/>
      <w:r w:rsidR="008709D5" w:rsidRPr="00E04099">
        <w:rPr>
          <w:rFonts w:ascii="Times New Roman" w:hAnsi="Times New Roman" w:cs="Times New Roman"/>
          <w:szCs w:val="20"/>
          <w:lang w:eastAsia="pl-PL"/>
        </w:rPr>
        <w:t>. 2.2.1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SIWZ i wymienione w</w:t>
      </w:r>
      <w:r w:rsidR="007364BC">
        <w:rPr>
          <w:rFonts w:ascii="Times New Roman" w:hAnsi="Times New Roman" w:cs="Times New Roman"/>
          <w:szCs w:val="20"/>
          <w:lang w:eastAsia="pl-PL"/>
        </w:rPr>
        <w:t xml:space="preserve"> 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części IV sekcja C pkt. 2) złożonego wraz z ofertą JEDZ, ponieważ w okresie nie dłuższym niż 7 lat przed upływem terminu składania ofert pełniła funkcję Inżyniera Kontraktu lub Koordynatora nadzoru inwestorskiego przy realizacji następujących przedsięwzięć inwestycyjnych związanych z budową lub przebudową </w:t>
      </w:r>
      <w:r w:rsidR="00115521" w:rsidRPr="00E04099">
        <w:rPr>
          <w:rFonts w:ascii="Times New Roman" w:hAnsi="Times New Roman" w:cs="Times New Roman"/>
          <w:szCs w:val="20"/>
          <w:lang w:eastAsia="pl-PL"/>
        </w:rPr>
        <w:t>t</w:t>
      </w:r>
      <w:r w:rsidRPr="00E04099">
        <w:rPr>
          <w:rFonts w:ascii="Times New Roman" w:hAnsi="Times New Roman" w:cs="Times New Roman"/>
          <w:szCs w:val="20"/>
          <w:lang w:eastAsia="pl-PL"/>
        </w:rPr>
        <w:t>orowisk</w:t>
      </w:r>
      <w:r w:rsidR="00115521" w:rsidRPr="00E04099">
        <w:rPr>
          <w:rFonts w:ascii="Times New Roman" w:hAnsi="Times New Roman" w:cs="Times New Roman"/>
          <w:szCs w:val="20"/>
          <w:lang w:eastAsia="pl-PL"/>
        </w:rPr>
        <w:t xml:space="preserve"> (tramwajowych lub kolejowych)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o wartości min. 10.000.000,00 PLN</w:t>
      </w:r>
      <w:r w:rsidR="000D5FEB">
        <w:rPr>
          <w:rFonts w:ascii="Times New Roman" w:hAnsi="Times New Roman" w:cs="Times New Roman"/>
          <w:szCs w:val="20"/>
          <w:lang w:eastAsia="pl-PL"/>
        </w:rPr>
        <w:t xml:space="preserve"> dla każdego przedsięwzięcia</w:t>
      </w:r>
      <w:r w:rsidRPr="00E04099">
        <w:rPr>
          <w:rFonts w:ascii="Times New Roman" w:hAnsi="Times New Roman" w:cs="Times New Roman"/>
          <w:szCs w:val="20"/>
          <w:lang w:eastAsia="pl-PL"/>
        </w:rPr>
        <w:t>:</w:t>
      </w:r>
    </w:p>
    <w:p w:rsidR="009E2BB1" w:rsidRPr="00E04099" w:rsidRDefault="009E2BB1" w:rsidP="00BE7544">
      <w:pPr>
        <w:ind w:left="142" w:right="15" w:hanging="142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50"/>
        <w:gridCol w:w="2253"/>
        <w:gridCol w:w="2985"/>
      </w:tblGrid>
      <w:tr w:rsidR="009E2BB1" w:rsidRPr="00E04099" w:rsidTr="00785D5F">
        <w:tc>
          <w:tcPr>
            <w:tcW w:w="4077" w:type="dxa"/>
          </w:tcPr>
          <w:p w:rsidR="009E2BB1" w:rsidRPr="00E04099" w:rsidRDefault="009E2BB1" w:rsidP="00785D5F">
            <w:pPr>
              <w:autoSpaceDN w:val="0"/>
              <w:adjustRightInd w:val="0"/>
              <w:jc w:val="center"/>
              <w:rPr>
                <w:szCs w:val="22"/>
              </w:rPr>
            </w:pPr>
            <w:r w:rsidRPr="00E04099">
              <w:rPr>
                <w:sz w:val="22"/>
                <w:szCs w:val="22"/>
              </w:rPr>
              <w:t>Opis kontraktu / zadania/</w:t>
            </w:r>
          </w:p>
          <w:p w:rsidR="009E2BB1" w:rsidRPr="00E04099" w:rsidRDefault="009E2BB1" w:rsidP="00785D5F">
            <w:pPr>
              <w:autoSpaceDN w:val="0"/>
              <w:adjustRightInd w:val="0"/>
              <w:jc w:val="center"/>
              <w:rPr>
                <w:szCs w:val="22"/>
              </w:rPr>
            </w:pPr>
            <w:r w:rsidRPr="00E04099">
              <w:rPr>
                <w:sz w:val="22"/>
                <w:szCs w:val="22"/>
              </w:rPr>
              <w:t>budowy /przedsięwzięcia budowlanego</w:t>
            </w:r>
          </w:p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</w:rPr>
              <w:t>wraz z podaniem klasy drogi</w:t>
            </w: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  <w:lang w:eastAsia="ar-SA"/>
              </w:rPr>
              <w:t>Pełniona funkcja</w:t>
            </w:r>
          </w:p>
        </w:tc>
        <w:tc>
          <w:tcPr>
            <w:tcW w:w="3009" w:type="dxa"/>
          </w:tcPr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  <w:lang w:eastAsia="ar-SA"/>
              </w:rPr>
              <w:t>Okres w jakim była pełniona funkcja</w:t>
            </w:r>
          </w:p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2BB1" w:rsidRPr="00E04099" w:rsidTr="00785D5F">
        <w:tc>
          <w:tcPr>
            <w:tcW w:w="4077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</w:tcPr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9E2BB1" w:rsidRPr="00E04099" w:rsidTr="00785D5F">
        <w:tc>
          <w:tcPr>
            <w:tcW w:w="4077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</w:tcPr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9E2BB1" w:rsidRPr="00E04099" w:rsidTr="00785D5F">
        <w:tc>
          <w:tcPr>
            <w:tcW w:w="4077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</w:tcPr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</w:tbl>
    <w:p w:rsidR="009E2BB1" w:rsidRPr="00E04099" w:rsidRDefault="009E2BB1" w:rsidP="00BE7544">
      <w:pPr>
        <w:pStyle w:val="Standard"/>
      </w:pPr>
    </w:p>
    <w:p w:rsidR="009E2BB1" w:rsidRPr="00E04099" w:rsidRDefault="009E2BB1" w:rsidP="00BE7544">
      <w:pPr>
        <w:ind w:right="15"/>
        <w:jc w:val="both"/>
        <w:rPr>
          <w:szCs w:val="24"/>
        </w:rPr>
      </w:pPr>
    </w:p>
    <w:p w:rsidR="009E2BB1" w:rsidRPr="00E04099" w:rsidRDefault="009E2BB1" w:rsidP="00C0251C">
      <w:pPr>
        <w:pStyle w:val="Akapitzlist"/>
        <w:numPr>
          <w:ilvl w:val="0"/>
          <w:numId w:val="26"/>
        </w:numPr>
        <w:ind w:right="15"/>
        <w:rPr>
          <w:rFonts w:ascii="Times New Roman" w:hAnsi="Times New Roman" w:cs="Times New Roman"/>
          <w:szCs w:val="20"/>
          <w:lang w:eastAsia="pl-PL"/>
        </w:rPr>
      </w:pPr>
      <w:r w:rsidRPr="00E04099">
        <w:rPr>
          <w:rFonts w:ascii="Times New Roman" w:hAnsi="Times New Roman" w:cs="Times New Roman"/>
          <w:b/>
          <w:szCs w:val="20"/>
          <w:lang w:eastAsia="pl-PL"/>
        </w:rPr>
        <w:t>Pan/ Pani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.................................................................... pełniący/a funkcję </w:t>
      </w:r>
      <w:r w:rsidRPr="00E04099">
        <w:rPr>
          <w:rFonts w:ascii="Times New Roman" w:hAnsi="Times New Roman" w:cs="Times New Roman"/>
          <w:b/>
          <w:szCs w:val="20"/>
          <w:lang w:eastAsia="pl-PL"/>
        </w:rPr>
        <w:t>Inspektor</w:t>
      </w:r>
      <w:r w:rsidR="00413386" w:rsidRPr="00E04099">
        <w:rPr>
          <w:rFonts w:ascii="Times New Roman" w:hAnsi="Times New Roman" w:cs="Times New Roman"/>
          <w:b/>
          <w:szCs w:val="20"/>
          <w:lang w:eastAsia="pl-PL"/>
        </w:rPr>
        <w:t>a</w:t>
      </w:r>
      <w:r w:rsidRPr="00E04099">
        <w:rPr>
          <w:rFonts w:ascii="Times New Roman" w:hAnsi="Times New Roman" w:cs="Times New Roman"/>
          <w:b/>
          <w:szCs w:val="20"/>
          <w:lang w:eastAsia="pl-PL"/>
        </w:rPr>
        <w:t xml:space="preserve"> nadzoru robót elektrycznych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posiada dodatkowe doświadczenie ponad wymagane przez Zamawiającego doświadczenie określone w Rozdz. V </w:t>
      </w:r>
      <w:proofErr w:type="spellStart"/>
      <w:r w:rsidRPr="00E04099">
        <w:rPr>
          <w:rFonts w:ascii="Times New Roman" w:hAnsi="Times New Roman" w:cs="Times New Roman"/>
          <w:szCs w:val="20"/>
          <w:lang w:eastAsia="pl-PL"/>
        </w:rPr>
        <w:t>pkt</w:t>
      </w:r>
      <w:proofErr w:type="spellEnd"/>
      <w:r w:rsidRPr="00E04099">
        <w:rPr>
          <w:rFonts w:ascii="Times New Roman" w:hAnsi="Times New Roman" w:cs="Times New Roman"/>
          <w:szCs w:val="20"/>
          <w:lang w:eastAsia="pl-PL"/>
        </w:rPr>
        <w:t xml:space="preserve"> II </w:t>
      </w:r>
      <w:proofErr w:type="spellStart"/>
      <w:r w:rsidRPr="00E04099">
        <w:rPr>
          <w:rFonts w:ascii="Times New Roman" w:hAnsi="Times New Roman" w:cs="Times New Roman"/>
          <w:szCs w:val="20"/>
          <w:lang w:eastAsia="pl-PL"/>
        </w:rPr>
        <w:t>ppkt</w:t>
      </w:r>
      <w:proofErr w:type="spellEnd"/>
      <w:r w:rsidRPr="00E04099">
        <w:rPr>
          <w:rFonts w:ascii="Times New Roman" w:hAnsi="Times New Roman" w:cs="Times New Roman"/>
          <w:szCs w:val="20"/>
          <w:lang w:eastAsia="pl-PL"/>
        </w:rPr>
        <w:t>. 2.2</w:t>
      </w:r>
      <w:r w:rsidR="008709D5" w:rsidRPr="00E04099">
        <w:rPr>
          <w:rFonts w:ascii="Times New Roman" w:hAnsi="Times New Roman" w:cs="Times New Roman"/>
          <w:szCs w:val="20"/>
          <w:lang w:eastAsia="pl-PL"/>
        </w:rPr>
        <w:t>.2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SIWZ</w:t>
      </w:r>
      <w:r w:rsidR="007364BC">
        <w:rPr>
          <w:rFonts w:ascii="Times New Roman" w:hAnsi="Times New Roman" w:cs="Times New Roman"/>
          <w:szCs w:val="20"/>
          <w:lang w:eastAsia="pl-PL"/>
        </w:rPr>
        <w:br/>
      </w:r>
      <w:r w:rsidRPr="00E04099">
        <w:rPr>
          <w:rFonts w:ascii="Times New Roman" w:hAnsi="Times New Roman" w:cs="Times New Roman"/>
          <w:szCs w:val="20"/>
          <w:lang w:eastAsia="pl-PL"/>
        </w:rPr>
        <w:t>i wymienione w części IV sekcja C pkt. 2) złożonego wraz z ofertą  JEDZ, ponieważ</w:t>
      </w:r>
      <w:r w:rsidR="007364BC">
        <w:rPr>
          <w:rFonts w:ascii="Times New Roman" w:hAnsi="Times New Roman" w:cs="Times New Roman"/>
          <w:szCs w:val="20"/>
          <w:lang w:eastAsia="pl-PL"/>
        </w:rPr>
        <w:br/>
      </w:r>
      <w:r w:rsidRPr="00E04099">
        <w:rPr>
          <w:rFonts w:ascii="Times New Roman" w:hAnsi="Times New Roman" w:cs="Times New Roman"/>
          <w:szCs w:val="20"/>
          <w:lang w:eastAsia="pl-PL"/>
        </w:rPr>
        <w:t>w okresie nie dłuższym niż 7 lat przed upływem terminu składania ofert pełniła funkcję Inspektora nadzoru robót elektrycznych przy realizacji następujących robót budowlanych polegających na przebudowie lub budowie sieci trakcyjnej na</w:t>
      </w:r>
      <w:r w:rsidR="007364BC">
        <w:rPr>
          <w:rFonts w:ascii="Times New Roman" w:hAnsi="Times New Roman" w:cs="Times New Roman"/>
          <w:szCs w:val="20"/>
          <w:lang w:eastAsia="pl-PL"/>
        </w:rPr>
        <w:t xml:space="preserve"> 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odcinku min. </w:t>
      </w:r>
      <w:r w:rsidR="00413386" w:rsidRPr="00E04099">
        <w:rPr>
          <w:rFonts w:ascii="Times New Roman" w:hAnsi="Times New Roman" w:cs="Times New Roman"/>
          <w:szCs w:val="20"/>
          <w:lang w:eastAsia="pl-PL"/>
        </w:rPr>
        <w:t>1.</w:t>
      </w:r>
      <w:r w:rsidRPr="00E04099">
        <w:rPr>
          <w:rFonts w:ascii="Times New Roman" w:hAnsi="Times New Roman" w:cs="Times New Roman"/>
          <w:szCs w:val="20"/>
          <w:lang w:eastAsia="pl-PL"/>
        </w:rPr>
        <w:t>500 m</w:t>
      </w:r>
      <w:r w:rsidR="000D5FEB">
        <w:rPr>
          <w:rFonts w:ascii="Times New Roman" w:hAnsi="Times New Roman" w:cs="Times New Roman"/>
          <w:szCs w:val="20"/>
          <w:lang w:eastAsia="pl-PL"/>
        </w:rPr>
        <w:t xml:space="preserve"> 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4"/>
        <w:gridCol w:w="2268"/>
        <w:gridCol w:w="2986"/>
      </w:tblGrid>
      <w:tr w:rsidR="00413386" w:rsidRPr="00E04099" w:rsidTr="00450D99">
        <w:tc>
          <w:tcPr>
            <w:tcW w:w="4034" w:type="dxa"/>
          </w:tcPr>
          <w:p w:rsidR="00413386" w:rsidRPr="00E04099" w:rsidRDefault="00413386" w:rsidP="00450D99">
            <w:pPr>
              <w:autoSpaceDN w:val="0"/>
              <w:adjustRightInd w:val="0"/>
              <w:jc w:val="center"/>
              <w:rPr>
                <w:szCs w:val="22"/>
              </w:rPr>
            </w:pPr>
            <w:r w:rsidRPr="00E04099">
              <w:rPr>
                <w:sz w:val="22"/>
                <w:szCs w:val="22"/>
              </w:rPr>
              <w:t>Opis kontraktu / zadania/</w:t>
            </w:r>
          </w:p>
          <w:p w:rsidR="00413386" w:rsidRPr="00E04099" w:rsidRDefault="00413386" w:rsidP="00450D99">
            <w:pPr>
              <w:autoSpaceDN w:val="0"/>
              <w:adjustRightInd w:val="0"/>
              <w:jc w:val="center"/>
              <w:rPr>
                <w:szCs w:val="22"/>
              </w:rPr>
            </w:pPr>
            <w:r w:rsidRPr="00E04099">
              <w:rPr>
                <w:sz w:val="22"/>
                <w:szCs w:val="22"/>
              </w:rPr>
              <w:t>budowy / przedsięwzięcia budowlanego</w:t>
            </w:r>
          </w:p>
          <w:p w:rsidR="00413386" w:rsidRPr="00E04099" w:rsidRDefault="00413386" w:rsidP="00450D99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</w:rPr>
              <w:t>wraz z podaniem klasy drogi</w:t>
            </w:r>
          </w:p>
        </w:tc>
        <w:tc>
          <w:tcPr>
            <w:tcW w:w="2268" w:type="dxa"/>
          </w:tcPr>
          <w:p w:rsidR="00413386" w:rsidRPr="00E04099" w:rsidRDefault="00413386" w:rsidP="00450D99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  <w:lang w:eastAsia="ar-SA"/>
              </w:rPr>
              <w:t>Pełniona funkcja</w:t>
            </w:r>
          </w:p>
        </w:tc>
        <w:tc>
          <w:tcPr>
            <w:tcW w:w="2986" w:type="dxa"/>
          </w:tcPr>
          <w:p w:rsidR="00413386" w:rsidRPr="00E04099" w:rsidRDefault="00413386" w:rsidP="00450D99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  <w:lang w:eastAsia="ar-SA"/>
              </w:rPr>
              <w:t>Okres w jakim była pełniona funkcja</w:t>
            </w:r>
          </w:p>
          <w:p w:rsidR="00413386" w:rsidRPr="00E04099" w:rsidRDefault="00413386" w:rsidP="00450D99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413386" w:rsidRPr="00E04099" w:rsidTr="00450D99">
        <w:tc>
          <w:tcPr>
            <w:tcW w:w="4034" w:type="dxa"/>
          </w:tcPr>
          <w:p w:rsidR="00413386" w:rsidRPr="00E04099" w:rsidRDefault="00413386" w:rsidP="00450D99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413386" w:rsidRPr="00E04099" w:rsidRDefault="00413386" w:rsidP="00450D99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986" w:type="dxa"/>
          </w:tcPr>
          <w:p w:rsidR="00413386" w:rsidRPr="00E04099" w:rsidRDefault="00413386" w:rsidP="00450D99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413386" w:rsidRPr="00E04099" w:rsidRDefault="00413386" w:rsidP="00450D99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413386" w:rsidRPr="00E04099" w:rsidTr="00450D99">
        <w:tc>
          <w:tcPr>
            <w:tcW w:w="4034" w:type="dxa"/>
          </w:tcPr>
          <w:p w:rsidR="00413386" w:rsidRPr="00E04099" w:rsidRDefault="00413386" w:rsidP="00450D99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413386" w:rsidRPr="00E04099" w:rsidRDefault="00413386" w:rsidP="00450D99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986" w:type="dxa"/>
          </w:tcPr>
          <w:p w:rsidR="00413386" w:rsidRPr="00E04099" w:rsidRDefault="00413386" w:rsidP="00450D99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413386" w:rsidRPr="00E04099" w:rsidRDefault="00413386" w:rsidP="00450D99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413386" w:rsidRPr="00E04099" w:rsidTr="00450D99">
        <w:tc>
          <w:tcPr>
            <w:tcW w:w="4034" w:type="dxa"/>
          </w:tcPr>
          <w:p w:rsidR="00413386" w:rsidRPr="00E04099" w:rsidRDefault="00413386" w:rsidP="00450D99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413386" w:rsidRPr="00E04099" w:rsidRDefault="00413386" w:rsidP="00450D99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986" w:type="dxa"/>
          </w:tcPr>
          <w:p w:rsidR="00413386" w:rsidRPr="00E04099" w:rsidRDefault="00413386" w:rsidP="00450D99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413386" w:rsidRPr="00E04099" w:rsidRDefault="00413386" w:rsidP="00450D99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</w:tbl>
    <w:p w:rsidR="00413386" w:rsidRPr="00E04099" w:rsidRDefault="00413386" w:rsidP="00413386">
      <w:pPr>
        <w:pStyle w:val="Akapitzlist"/>
        <w:ind w:left="502" w:right="15"/>
        <w:rPr>
          <w:rFonts w:ascii="Times New Roman" w:hAnsi="Times New Roman" w:cs="Times New Roman"/>
        </w:rPr>
      </w:pPr>
    </w:p>
    <w:p w:rsidR="00413386" w:rsidRPr="00E04099" w:rsidRDefault="00413386" w:rsidP="00C0251C">
      <w:pPr>
        <w:pStyle w:val="Akapitzlist"/>
        <w:numPr>
          <w:ilvl w:val="0"/>
          <w:numId w:val="26"/>
        </w:numPr>
        <w:ind w:right="15"/>
        <w:rPr>
          <w:rFonts w:ascii="Times New Roman" w:hAnsi="Times New Roman" w:cs="Times New Roman"/>
        </w:rPr>
      </w:pPr>
      <w:r w:rsidRPr="00E04099">
        <w:rPr>
          <w:rFonts w:ascii="Times New Roman" w:hAnsi="Times New Roman" w:cs="Times New Roman"/>
          <w:b/>
          <w:szCs w:val="20"/>
          <w:lang w:eastAsia="pl-PL"/>
        </w:rPr>
        <w:t>Pan/ Pani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.................................................................... pełniący/a funkcję </w:t>
      </w:r>
      <w:r w:rsidRPr="00E04099">
        <w:rPr>
          <w:rFonts w:ascii="Times New Roman" w:hAnsi="Times New Roman" w:cs="Times New Roman"/>
          <w:b/>
          <w:szCs w:val="20"/>
          <w:lang w:eastAsia="pl-PL"/>
        </w:rPr>
        <w:t>Inspektora nadzoru robót torowych</w:t>
      </w:r>
      <w:r w:rsidRPr="00E04099">
        <w:rPr>
          <w:rFonts w:ascii="Times New Roman" w:hAnsi="Times New Roman" w:cs="Times New Roman"/>
          <w:szCs w:val="20"/>
          <w:lang w:eastAsia="pl-PL"/>
        </w:rPr>
        <w:t xml:space="preserve"> posiada dodatkowe doświadczenie ponad wymagane przez Zamawiającego doświadczenie określone w Rozdz. V </w:t>
      </w:r>
      <w:proofErr w:type="spellStart"/>
      <w:r w:rsidRPr="00E04099">
        <w:rPr>
          <w:rFonts w:ascii="Times New Roman" w:hAnsi="Times New Roman" w:cs="Times New Roman"/>
          <w:szCs w:val="20"/>
          <w:lang w:eastAsia="pl-PL"/>
        </w:rPr>
        <w:t>pkt</w:t>
      </w:r>
      <w:proofErr w:type="spellEnd"/>
      <w:r w:rsidRPr="00E04099">
        <w:rPr>
          <w:rFonts w:ascii="Times New Roman" w:hAnsi="Times New Roman" w:cs="Times New Roman"/>
          <w:szCs w:val="20"/>
          <w:lang w:eastAsia="pl-PL"/>
        </w:rPr>
        <w:t xml:space="preserve"> II </w:t>
      </w:r>
      <w:proofErr w:type="spellStart"/>
      <w:r w:rsidRPr="00E04099">
        <w:rPr>
          <w:rFonts w:ascii="Times New Roman" w:hAnsi="Times New Roman" w:cs="Times New Roman"/>
          <w:szCs w:val="20"/>
          <w:lang w:eastAsia="pl-PL"/>
        </w:rPr>
        <w:t>ppkt</w:t>
      </w:r>
      <w:proofErr w:type="spellEnd"/>
      <w:r w:rsidRPr="00E04099">
        <w:rPr>
          <w:rFonts w:ascii="Times New Roman" w:hAnsi="Times New Roman" w:cs="Times New Roman"/>
          <w:szCs w:val="20"/>
          <w:lang w:eastAsia="pl-PL"/>
        </w:rPr>
        <w:t xml:space="preserve">. 2.2.3 SIWZ </w:t>
      </w:r>
      <w:r w:rsidRPr="00E04099">
        <w:rPr>
          <w:rFonts w:ascii="Times New Roman" w:hAnsi="Times New Roman" w:cs="Times New Roman"/>
          <w:szCs w:val="20"/>
          <w:lang w:eastAsia="pl-PL"/>
        </w:rPr>
        <w:lastRenderedPageBreak/>
        <w:t>i wymienione w części IV sekcja C pkt. 2) złożonego wraz z ofertą  JEDZ, ponieważ w okresie nie dłuższym niż 7 lat przed upływem terminu składania ofert pełniła funkcję Inspektora nadzoru robót torowych przy realizacji następujących robót budowlanych polegających na przebudowie lub budowie torowiska (tramwajowego lub kolejowego) o długości min. 1.500 m</w:t>
      </w:r>
    </w:p>
    <w:p w:rsidR="009E2BB1" w:rsidRPr="00E04099" w:rsidRDefault="009E2BB1" w:rsidP="00BE7544">
      <w:pPr>
        <w:ind w:left="142" w:right="15" w:hanging="142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4"/>
        <w:gridCol w:w="2268"/>
        <w:gridCol w:w="2986"/>
      </w:tblGrid>
      <w:tr w:rsidR="009E2BB1" w:rsidRPr="00E04099" w:rsidTr="00413386">
        <w:tc>
          <w:tcPr>
            <w:tcW w:w="4034" w:type="dxa"/>
          </w:tcPr>
          <w:p w:rsidR="009E2BB1" w:rsidRPr="00E04099" w:rsidRDefault="009E2BB1" w:rsidP="00785D5F">
            <w:pPr>
              <w:autoSpaceDN w:val="0"/>
              <w:adjustRightInd w:val="0"/>
              <w:jc w:val="center"/>
              <w:rPr>
                <w:szCs w:val="22"/>
              </w:rPr>
            </w:pPr>
            <w:r w:rsidRPr="00E04099">
              <w:rPr>
                <w:sz w:val="22"/>
                <w:szCs w:val="22"/>
              </w:rPr>
              <w:t>Opis kontraktu / zadania/</w:t>
            </w:r>
          </w:p>
          <w:p w:rsidR="009E2BB1" w:rsidRPr="00E04099" w:rsidRDefault="009E2BB1" w:rsidP="00785D5F">
            <w:pPr>
              <w:autoSpaceDN w:val="0"/>
              <w:adjustRightInd w:val="0"/>
              <w:jc w:val="center"/>
              <w:rPr>
                <w:szCs w:val="22"/>
              </w:rPr>
            </w:pPr>
            <w:r w:rsidRPr="00E04099">
              <w:rPr>
                <w:sz w:val="22"/>
                <w:szCs w:val="22"/>
              </w:rPr>
              <w:t>budowy / przedsięwzięcia budowlanego</w:t>
            </w:r>
          </w:p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</w:rPr>
              <w:t>wraz z podaniem klasy drogi</w:t>
            </w: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  <w:lang w:eastAsia="ar-SA"/>
              </w:rPr>
              <w:t>Pełniona funkcja</w:t>
            </w:r>
          </w:p>
        </w:tc>
        <w:tc>
          <w:tcPr>
            <w:tcW w:w="2986" w:type="dxa"/>
          </w:tcPr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E04099">
              <w:rPr>
                <w:sz w:val="22"/>
                <w:szCs w:val="22"/>
                <w:lang w:eastAsia="ar-SA"/>
              </w:rPr>
              <w:t>Okres w jakim była pełniona funkcja</w:t>
            </w:r>
          </w:p>
          <w:p w:rsidR="009E2BB1" w:rsidRPr="00E04099" w:rsidRDefault="009E2BB1" w:rsidP="00785D5F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E2BB1" w:rsidRPr="00E04099" w:rsidTr="00413386">
        <w:tc>
          <w:tcPr>
            <w:tcW w:w="4034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986" w:type="dxa"/>
          </w:tcPr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9E2BB1" w:rsidRPr="00E04099" w:rsidTr="00413386">
        <w:tc>
          <w:tcPr>
            <w:tcW w:w="4034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986" w:type="dxa"/>
          </w:tcPr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9E2BB1" w:rsidRPr="00E04099" w:rsidTr="00413386">
        <w:tc>
          <w:tcPr>
            <w:tcW w:w="4034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</w:tcPr>
          <w:p w:rsidR="009E2BB1" w:rsidRPr="00E04099" w:rsidRDefault="009E2BB1" w:rsidP="00785D5F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986" w:type="dxa"/>
          </w:tcPr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9E2BB1" w:rsidRPr="00E04099" w:rsidRDefault="009E2BB1" w:rsidP="00785D5F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E04099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</w:tbl>
    <w:p w:rsidR="009E2BB1" w:rsidRPr="00E04099" w:rsidRDefault="009E2BB1" w:rsidP="00BE7544">
      <w:pPr>
        <w:tabs>
          <w:tab w:val="left" w:pos="284"/>
        </w:tabs>
        <w:autoSpaceDN w:val="0"/>
        <w:adjustRightInd w:val="0"/>
        <w:ind w:left="-142"/>
        <w:jc w:val="both"/>
        <w:rPr>
          <w:szCs w:val="24"/>
        </w:rPr>
      </w:pPr>
    </w:p>
    <w:p w:rsidR="00413386" w:rsidRPr="00E04099" w:rsidRDefault="00413386" w:rsidP="00BE7544">
      <w:pPr>
        <w:tabs>
          <w:tab w:val="left" w:pos="284"/>
        </w:tabs>
        <w:autoSpaceDN w:val="0"/>
        <w:adjustRightInd w:val="0"/>
        <w:ind w:left="-142"/>
        <w:jc w:val="both"/>
        <w:rPr>
          <w:szCs w:val="24"/>
        </w:rPr>
      </w:pPr>
    </w:p>
    <w:p w:rsidR="00413386" w:rsidRPr="00E04099" w:rsidRDefault="00413386" w:rsidP="00BE7544">
      <w:pPr>
        <w:tabs>
          <w:tab w:val="left" w:pos="284"/>
        </w:tabs>
        <w:autoSpaceDN w:val="0"/>
        <w:adjustRightInd w:val="0"/>
        <w:ind w:left="-142"/>
        <w:jc w:val="both"/>
        <w:rPr>
          <w:szCs w:val="24"/>
        </w:rPr>
      </w:pPr>
    </w:p>
    <w:p w:rsidR="00413386" w:rsidRPr="00E04099" w:rsidRDefault="00413386" w:rsidP="00BE7544">
      <w:pPr>
        <w:tabs>
          <w:tab w:val="left" w:pos="284"/>
        </w:tabs>
        <w:autoSpaceDN w:val="0"/>
        <w:adjustRightInd w:val="0"/>
        <w:ind w:left="-142"/>
        <w:jc w:val="both"/>
        <w:rPr>
          <w:szCs w:val="24"/>
        </w:rPr>
      </w:pPr>
    </w:p>
    <w:p w:rsidR="009E2BB1" w:rsidRPr="00E04099" w:rsidRDefault="009E2BB1" w:rsidP="00BE7544">
      <w:pPr>
        <w:pStyle w:val="Standard"/>
        <w:ind w:left="4800"/>
        <w:jc w:val="center"/>
        <w:rPr>
          <w:color w:val="000000"/>
          <w:sz w:val="20"/>
          <w:szCs w:val="20"/>
        </w:rPr>
      </w:pPr>
      <w:r w:rsidRPr="00E04099">
        <w:rPr>
          <w:color w:val="000000"/>
          <w:sz w:val="20"/>
          <w:szCs w:val="20"/>
        </w:rPr>
        <w:t>..........................................................................</w:t>
      </w:r>
    </w:p>
    <w:p w:rsidR="00604257" w:rsidRPr="00E04099" w:rsidRDefault="009E2BB1" w:rsidP="000C4C6F">
      <w:pPr>
        <w:pStyle w:val="Standard"/>
        <w:ind w:left="5103"/>
        <w:rPr>
          <w:sz w:val="20"/>
          <w:szCs w:val="20"/>
        </w:rPr>
      </w:pPr>
      <w:r w:rsidRPr="00E04099">
        <w:rPr>
          <w:color w:val="000000"/>
          <w:sz w:val="20"/>
          <w:szCs w:val="20"/>
        </w:rPr>
        <w:t xml:space="preserve">Podpis (y) i pieczęć imienna osób </w:t>
      </w:r>
      <w:r w:rsidRPr="00E04099">
        <w:rPr>
          <w:sz w:val="20"/>
          <w:szCs w:val="20"/>
        </w:rPr>
        <w:t>uprawnionych do reprezentowania Wykonawcy</w:t>
      </w:r>
    </w:p>
    <w:p w:rsidR="00604257" w:rsidRPr="00E04099" w:rsidRDefault="00604257">
      <w:pPr>
        <w:rPr>
          <w:sz w:val="20"/>
        </w:rPr>
      </w:pPr>
    </w:p>
    <w:sectPr w:rsidR="00604257" w:rsidRPr="00E04099" w:rsidSect="00EB0D5F">
      <w:footerReference w:type="default" r:id="rId11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210" w:rsidRDefault="00E97210" w:rsidP="00A74B4D">
      <w:r>
        <w:separator/>
      </w:r>
    </w:p>
  </w:endnote>
  <w:endnote w:type="continuationSeparator" w:id="0">
    <w:p w:rsidR="00E97210" w:rsidRDefault="00E97210" w:rsidP="00A74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68B" w:rsidRDefault="009B60AB">
    <w:pPr>
      <w:pStyle w:val="Stopka"/>
      <w:jc w:val="center"/>
    </w:pPr>
    <w:fldSimple w:instr=" PAGE   \* MERGEFORMAT ">
      <w:r w:rsidR="00A432B3">
        <w:rPr>
          <w:noProof/>
        </w:rPr>
        <w:t>2</w:t>
      </w:r>
    </w:fldSimple>
  </w:p>
  <w:p w:rsidR="00F3468B" w:rsidRDefault="00F3468B">
    <w:pPr>
      <w:pStyle w:val="Stopka"/>
      <w:jc w:val="center"/>
    </w:pPr>
  </w:p>
  <w:p w:rsidR="00F3468B" w:rsidRDefault="00F3468B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210" w:rsidRDefault="00E97210" w:rsidP="00A74B4D">
      <w:r>
        <w:separator/>
      </w:r>
    </w:p>
  </w:footnote>
  <w:footnote w:type="continuationSeparator" w:id="0">
    <w:p w:rsidR="00E97210" w:rsidRDefault="00E97210" w:rsidP="00A74B4D">
      <w:r>
        <w:continuationSeparator/>
      </w:r>
    </w:p>
  </w:footnote>
  <w:footnote w:id="1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3468B" w:rsidRPr="003B6373" w:rsidRDefault="00F3468B" w:rsidP="000E0D76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F3468B" w:rsidRPr="003B6373" w:rsidRDefault="00F3468B" w:rsidP="000E0D7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3468B" w:rsidRPr="003B6373" w:rsidRDefault="00F3468B" w:rsidP="000E0D76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F3468B" w:rsidRPr="003B6373" w:rsidRDefault="00F3468B" w:rsidP="000E0D76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cs="Arial"/>
          <w:i w:val="0"/>
          <w:sz w:val="16"/>
          <w:szCs w:val="16"/>
        </w:rPr>
        <w:t>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:rsidR="00F3468B" w:rsidRPr="003B6373" w:rsidRDefault="00F3468B" w:rsidP="000E0D76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:rsidR="00F3468B" w:rsidRPr="003B6373" w:rsidRDefault="00F3468B" w:rsidP="000E0D7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9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0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1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2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3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4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5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6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7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8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5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6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7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28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29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1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2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3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5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6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37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8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9">
    <w:p w:rsidR="00F3468B" w:rsidRPr="003B6373" w:rsidRDefault="00F3468B" w:rsidP="000E0D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270"/>
        </w:tabs>
        <w:ind w:left="270" w:hanging="72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90"/>
        </w:tabs>
        <w:ind w:left="9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960"/>
        </w:tabs>
        <w:ind w:left="960" w:hanging="9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2970"/>
        </w:tabs>
        <w:ind w:left="297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4410"/>
        </w:tabs>
        <w:ind w:left="441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5130"/>
        </w:tabs>
        <w:ind w:left="5130" w:hanging="180"/>
      </w:pPr>
      <w:rPr>
        <w:rFonts w:ascii="Times New Roman" w:hAnsi="Times New Roman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singleLevel"/>
    <w:tmpl w:val="C0ECD1D0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  <w:rPr>
        <w:rFonts w:cs="Times New Roman"/>
        <w:b w:val="0"/>
        <w:bCs/>
        <w:i w:val="0"/>
      </w:rPr>
    </w:lvl>
  </w:abstractNum>
  <w:abstractNum w:abstractNumId="3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06"/>
    <w:multiLevelType w:val="multilevel"/>
    <w:tmpl w:val="8A14A5D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07"/>
    <w:multiLevelType w:val="multilevel"/>
    <w:tmpl w:val="F2DC73E0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0000009"/>
    <w:multiLevelType w:val="multilevel"/>
    <w:tmpl w:val="1FD82A00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000000B"/>
    <w:multiLevelType w:val="multilevel"/>
    <w:tmpl w:val="3536DDA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D"/>
    <w:multiLevelType w:val="multilevel"/>
    <w:tmpl w:val="0000000D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E"/>
    <w:multiLevelType w:val="multilevel"/>
    <w:tmpl w:val="9BDCEA1E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29079FB"/>
    <w:multiLevelType w:val="hybridMultilevel"/>
    <w:tmpl w:val="E96ED76A"/>
    <w:lvl w:ilvl="0" w:tplc="04150011">
      <w:start w:val="1"/>
      <w:numFmt w:val="decimal"/>
      <w:lvlText w:val="%1)"/>
      <w:lvlJc w:val="left"/>
      <w:pPr>
        <w:ind w:left="25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12" w:hanging="360"/>
      </w:pPr>
    </w:lvl>
    <w:lvl w:ilvl="2" w:tplc="0415001B">
      <w:start w:val="1"/>
      <w:numFmt w:val="lowerRoman"/>
      <w:lvlText w:val="%3."/>
      <w:lvlJc w:val="right"/>
      <w:pPr>
        <w:ind w:left="4032" w:hanging="180"/>
      </w:pPr>
    </w:lvl>
    <w:lvl w:ilvl="3" w:tplc="0415000F" w:tentative="1">
      <w:start w:val="1"/>
      <w:numFmt w:val="decimal"/>
      <w:lvlText w:val="%4."/>
      <w:lvlJc w:val="left"/>
      <w:pPr>
        <w:ind w:left="4752" w:hanging="360"/>
      </w:pPr>
    </w:lvl>
    <w:lvl w:ilvl="4" w:tplc="04150019" w:tentative="1">
      <w:start w:val="1"/>
      <w:numFmt w:val="lowerLetter"/>
      <w:lvlText w:val="%5."/>
      <w:lvlJc w:val="left"/>
      <w:pPr>
        <w:ind w:left="5472" w:hanging="360"/>
      </w:pPr>
    </w:lvl>
    <w:lvl w:ilvl="5" w:tplc="0415001B" w:tentative="1">
      <w:start w:val="1"/>
      <w:numFmt w:val="lowerRoman"/>
      <w:lvlText w:val="%6."/>
      <w:lvlJc w:val="right"/>
      <w:pPr>
        <w:ind w:left="6192" w:hanging="180"/>
      </w:pPr>
    </w:lvl>
    <w:lvl w:ilvl="6" w:tplc="0415000F" w:tentative="1">
      <w:start w:val="1"/>
      <w:numFmt w:val="decimal"/>
      <w:lvlText w:val="%7."/>
      <w:lvlJc w:val="left"/>
      <w:pPr>
        <w:ind w:left="6912" w:hanging="360"/>
      </w:pPr>
    </w:lvl>
    <w:lvl w:ilvl="7" w:tplc="04150019" w:tentative="1">
      <w:start w:val="1"/>
      <w:numFmt w:val="lowerLetter"/>
      <w:lvlText w:val="%8."/>
      <w:lvlJc w:val="left"/>
      <w:pPr>
        <w:ind w:left="7632" w:hanging="360"/>
      </w:pPr>
    </w:lvl>
    <w:lvl w:ilvl="8" w:tplc="0415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15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17">
    <w:nsid w:val="06632E71"/>
    <w:multiLevelType w:val="hybridMultilevel"/>
    <w:tmpl w:val="D598C6C2"/>
    <w:lvl w:ilvl="0" w:tplc="03309674">
      <w:start w:val="1"/>
      <w:numFmt w:val="bullet"/>
      <w:pStyle w:val="Tiret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9117DB8"/>
    <w:multiLevelType w:val="multilevel"/>
    <w:tmpl w:val="FACC1BA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>
    <w:nsid w:val="0BE91C27"/>
    <w:multiLevelType w:val="hybridMultilevel"/>
    <w:tmpl w:val="53AC3D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CF41CD0"/>
    <w:multiLevelType w:val="hybridMultilevel"/>
    <w:tmpl w:val="18C0ED2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>
    <w:nsid w:val="0E1036C9"/>
    <w:multiLevelType w:val="hybridMultilevel"/>
    <w:tmpl w:val="456CBC6C"/>
    <w:lvl w:ilvl="0" w:tplc="614E870C">
      <w:start w:val="9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22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1060624F"/>
    <w:multiLevelType w:val="hybridMultilevel"/>
    <w:tmpl w:val="B09621C8"/>
    <w:lvl w:ilvl="0" w:tplc="15DA8B98">
      <w:start w:val="1"/>
      <w:numFmt w:val="lowerLetter"/>
      <w:lvlText w:val="%1)"/>
      <w:lvlJc w:val="left"/>
      <w:pPr>
        <w:ind w:left="3240" w:hanging="360"/>
      </w:pPr>
    </w:lvl>
    <w:lvl w:ilvl="1" w:tplc="3730B2DE">
      <w:start w:val="2"/>
      <w:numFmt w:val="decimal"/>
      <w:lvlText w:val="%2.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1BE63A8"/>
    <w:multiLevelType w:val="multilevel"/>
    <w:tmpl w:val="EF4498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5">
    <w:nsid w:val="11F22679"/>
    <w:multiLevelType w:val="hybridMultilevel"/>
    <w:tmpl w:val="EDA802C8"/>
    <w:lvl w:ilvl="0" w:tplc="1E1468D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6">
    <w:nsid w:val="15E11D08"/>
    <w:multiLevelType w:val="hybridMultilevel"/>
    <w:tmpl w:val="B0BE1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F14D01"/>
    <w:multiLevelType w:val="hybridMultilevel"/>
    <w:tmpl w:val="978ED29E"/>
    <w:lvl w:ilvl="0" w:tplc="A672F25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73173C0"/>
    <w:multiLevelType w:val="hybridMultilevel"/>
    <w:tmpl w:val="76FC2374"/>
    <w:lvl w:ilvl="0" w:tplc="04150011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57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29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01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73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45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17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89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614" w:hanging="180"/>
      </w:pPr>
      <w:rPr>
        <w:rFonts w:ascii="Times New Roman" w:hAnsi="Times New Roman" w:cs="Times New Roman"/>
      </w:rPr>
    </w:lvl>
  </w:abstractNum>
  <w:abstractNum w:abstractNumId="29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30">
    <w:nsid w:val="19910FEA"/>
    <w:multiLevelType w:val="hybridMultilevel"/>
    <w:tmpl w:val="80444374"/>
    <w:lvl w:ilvl="0" w:tplc="4FF60856">
      <w:start w:val="1"/>
      <w:numFmt w:val="lowerLetter"/>
      <w:lvlText w:val="%1)"/>
      <w:lvlJc w:val="left"/>
      <w:pPr>
        <w:ind w:left="257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1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73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7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9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34" w:hanging="360"/>
      </w:pPr>
      <w:rPr>
        <w:rFonts w:ascii="Wingdings" w:hAnsi="Wingdings" w:cs="Wingdings" w:hint="default"/>
      </w:rPr>
    </w:lvl>
  </w:abstractNum>
  <w:abstractNum w:abstractNumId="31">
    <w:nsid w:val="19AF7B85"/>
    <w:multiLevelType w:val="hybridMultilevel"/>
    <w:tmpl w:val="8F8A1D92"/>
    <w:lvl w:ilvl="0" w:tplc="6E6EDE0A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</w:lvl>
    <w:lvl w:ilvl="1" w:tplc="67C6A54C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A044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B217291"/>
    <w:multiLevelType w:val="hybridMultilevel"/>
    <w:tmpl w:val="9E00D6A0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5802BECC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34">
    <w:nsid w:val="1DD5223F"/>
    <w:multiLevelType w:val="hybridMultilevel"/>
    <w:tmpl w:val="696A8DA2"/>
    <w:lvl w:ilvl="0" w:tplc="243202C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E84101"/>
    <w:multiLevelType w:val="hybridMultilevel"/>
    <w:tmpl w:val="4A540F68"/>
    <w:lvl w:ilvl="0" w:tplc="7414904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44C825D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1B97690"/>
    <w:multiLevelType w:val="hybridMultilevel"/>
    <w:tmpl w:val="0F245924"/>
    <w:lvl w:ilvl="0" w:tplc="E27E8ADE">
      <w:start w:val="1"/>
      <w:numFmt w:val="lowerLetter"/>
      <w:lvlText w:val="%1)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2501530"/>
    <w:multiLevelType w:val="hybridMultilevel"/>
    <w:tmpl w:val="1DCC8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4807F78"/>
    <w:multiLevelType w:val="hybridMultilevel"/>
    <w:tmpl w:val="36DE7406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255A34B0"/>
    <w:multiLevelType w:val="hybridMultilevel"/>
    <w:tmpl w:val="BBB80294"/>
    <w:lvl w:ilvl="0" w:tplc="EF58A7E8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4B64CA12">
      <w:start w:val="1"/>
      <w:numFmt w:val="decimal"/>
      <w:lvlText w:val="%3)"/>
      <w:lvlJc w:val="left"/>
      <w:pPr>
        <w:ind w:left="2651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3">
    <w:nsid w:val="2A234B4D"/>
    <w:multiLevelType w:val="hybridMultilevel"/>
    <w:tmpl w:val="BC1610F4"/>
    <w:lvl w:ilvl="0" w:tplc="D6E4737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45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32F947EF"/>
    <w:multiLevelType w:val="hybridMultilevel"/>
    <w:tmpl w:val="A0602094"/>
    <w:lvl w:ilvl="0" w:tplc="37F88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48">
    <w:nsid w:val="3B8218EB"/>
    <w:multiLevelType w:val="hybridMultilevel"/>
    <w:tmpl w:val="76A654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C0D73E1"/>
    <w:multiLevelType w:val="hybridMultilevel"/>
    <w:tmpl w:val="703AE69E"/>
    <w:lvl w:ilvl="0" w:tplc="F140D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6B26CE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D8B4CD2"/>
    <w:multiLevelType w:val="multilevel"/>
    <w:tmpl w:val="B7604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1">
    <w:nsid w:val="3EBF76A4"/>
    <w:multiLevelType w:val="hybridMultilevel"/>
    <w:tmpl w:val="512EA7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EC41BA2"/>
    <w:multiLevelType w:val="hybridMultilevel"/>
    <w:tmpl w:val="78D60C62"/>
    <w:lvl w:ilvl="0" w:tplc="6FEAE0F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>
    <w:nsid w:val="4014118B"/>
    <w:multiLevelType w:val="hybridMultilevel"/>
    <w:tmpl w:val="83829098"/>
    <w:lvl w:ilvl="0" w:tplc="DA047F14">
      <w:start w:val="3"/>
      <w:numFmt w:val="decimal"/>
      <w:lvlText w:val="%1."/>
      <w:lvlJc w:val="left"/>
      <w:pPr>
        <w:ind w:left="720" w:hanging="360"/>
      </w:pPr>
    </w:lvl>
    <w:lvl w:ilvl="1" w:tplc="C068CB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0217B06"/>
    <w:multiLevelType w:val="hybridMultilevel"/>
    <w:tmpl w:val="E20C8116"/>
    <w:lvl w:ilvl="0" w:tplc="3BBE65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5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6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7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8">
    <w:nsid w:val="431549E0"/>
    <w:multiLevelType w:val="hybridMultilevel"/>
    <w:tmpl w:val="485A03FE"/>
    <w:lvl w:ilvl="0" w:tplc="A68262A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9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0">
    <w:nsid w:val="447501D1"/>
    <w:multiLevelType w:val="multilevel"/>
    <w:tmpl w:val="F69692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6156561"/>
    <w:multiLevelType w:val="hybridMultilevel"/>
    <w:tmpl w:val="792C13C2"/>
    <w:lvl w:ilvl="0" w:tplc="01A0C6C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6D4058E"/>
    <w:multiLevelType w:val="hybridMultilevel"/>
    <w:tmpl w:val="7F56AD40"/>
    <w:lvl w:ilvl="0" w:tplc="F0C679E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3">
    <w:nsid w:val="49C60726"/>
    <w:multiLevelType w:val="multilevel"/>
    <w:tmpl w:val="5B2641A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84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64">
    <w:nsid w:val="4B762E40"/>
    <w:multiLevelType w:val="hybridMultilevel"/>
    <w:tmpl w:val="1FD0DE58"/>
    <w:lvl w:ilvl="0" w:tplc="E4261B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C4C51E1"/>
    <w:multiLevelType w:val="hybridMultilevel"/>
    <w:tmpl w:val="A78892CA"/>
    <w:lvl w:ilvl="0" w:tplc="298E9780">
      <w:start w:val="1"/>
      <w:numFmt w:val="decimal"/>
      <w:lvlText w:val="%1."/>
      <w:lvlJc w:val="left"/>
      <w:pPr>
        <w:ind w:left="2160" w:hanging="360"/>
      </w:pPr>
      <w:rPr>
        <w:rFonts w:eastAsia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D81200C"/>
    <w:multiLevelType w:val="hybridMultilevel"/>
    <w:tmpl w:val="676ACA56"/>
    <w:lvl w:ilvl="0" w:tplc="A0DA3480">
      <w:start w:val="3"/>
      <w:numFmt w:val="bullet"/>
      <w:lvlText w:val="–"/>
      <w:lvlJc w:val="left"/>
      <w:pPr>
        <w:ind w:left="3550" w:hanging="360"/>
      </w:pPr>
      <w:rPr>
        <w:rFonts w:ascii="OpenSymbol" w:eastAsia="Times New Roman" w:hAnsi="OpenSymbol" w:hint="default"/>
      </w:rPr>
    </w:lvl>
    <w:lvl w:ilvl="1" w:tplc="04150003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9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71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15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87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310" w:hanging="360"/>
      </w:pPr>
      <w:rPr>
        <w:rFonts w:ascii="Wingdings" w:hAnsi="Wingdings" w:cs="Wingdings" w:hint="default"/>
      </w:rPr>
    </w:lvl>
  </w:abstractNum>
  <w:abstractNum w:abstractNumId="67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8">
    <w:nsid w:val="50312CCB"/>
    <w:multiLevelType w:val="hybridMultilevel"/>
    <w:tmpl w:val="C1C8C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0894EF1"/>
    <w:multiLevelType w:val="hybridMultilevel"/>
    <w:tmpl w:val="75FCCB3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0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72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73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4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5">
    <w:nsid w:val="5FBA28A4"/>
    <w:multiLevelType w:val="hybridMultilevel"/>
    <w:tmpl w:val="1886124A"/>
    <w:lvl w:ilvl="0" w:tplc="84C63A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8E722F08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C8A4F332" w:tentative="1">
      <w:start w:val="1"/>
      <w:numFmt w:val="lowerRoman"/>
      <w:lvlText w:val="%3."/>
      <w:lvlJc w:val="right"/>
      <w:pPr>
        <w:ind w:left="2367" w:hanging="180"/>
      </w:pPr>
    </w:lvl>
    <w:lvl w:ilvl="3" w:tplc="7AB4D3A0" w:tentative="1">
      <w:start w:val="1"/>
      <w:numFmt w:val="decimal"/>
      <w:lvlText w:val="%4."/>
      <w:lvlJc w:val="left"/>
      <w:pPr>
        <w:ind w:left="3087" w:hanging="360"/>
      </w:pPr>
    </w:lvl>
    <w:lvl w:ilvl="4" w:tplc="3D401744" w:tentative="1">
      <w:start w:val="1"/>
      <w:numFmt w:val="lowerLetter"/>
      <w:lvlText w:val="%5."/>
      <w:lvlJc w:val="left"/>
      <w:pPr>
        <w:ind w:left="3807" w:hanging="360"/>
      </w:pPr>
    </w:lvl>
    <w:lvl w:ilvl="5" w:tplc="D30851C0" w:tentative="1">
      <w:start w:val="1"/>
      <w:numFmt w:val="lowerRoman"/>
      <w:lvlText w:val="%6."/>
      <w:lvlJc w:val="right"/>
      <w:pPr>
        <w:ind w:left="4527" w:hanging="180"/>
      </w:pPr>
    </w:lvl>
    <w:lvl w:ilvl="6" w:tplc="C414CDDC" w:tentative="1">
      <w:start w:val="1"/>
      <w:numFmt w:val="decimal"/>
      <w:lvlText w:val="%7."/>
      <w:lvlJc w:val="left"/>
      <w:pPr>
        <w:ind w:left="5247" w:hanging="360"/>
      </w:pPr>
    </w:lvl>
    <w:lvl w:ilvl="7" w:tplc="1C647136" w:tentative="1">
      <w:start w:val="1"/>
      <w:numFmt w:val="lowerLetter"/>
      <w:lvlText w:val="%8."/>
      <w:lvlJc w:val="left"/>
      <w:pPr>
        <w:ind w:left="5967" w:hanging="360"/>
      </w:pPr>
    </w:lvl>
    <w:lvl w:ilvl="8" w:tplc="A2A64C9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0A86333"/>
    <w:multiLevelType w:val="hybridMultilevel"/>
    <w:tmpl w:val="94D63CD0"/>
    <w:lvl w:ilvl="0" w:tplc="798EB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0C52665"/>
    <w:multiLevelType w:val="multilevel"/>
    <w:tmpl w:val="0415001F"/>
    <w:styleLink w:val="Styl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>
    <w:nsid w:val="614F6131"/>
    <w:multiLevelType w:val="hybridMultilevel"/>
    <w:tmpl w:val="EE087306"/>
    <w:lvl w:ilvl="0" w:tplc="4FC82AE0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49A8015E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C5864FC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81F66252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6340E3A2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58B0BB08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9A8C64D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919EDC9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E862666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9">
    <w:nsid w:val="62B16D29"/>
    <w:multiLevelType w:val="hybridMultilevel"/>
    <w:tmpl w:val="12DAA13A"/>
    <w:lvl w:ilvl="0" w:tplc="4FC6D6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C01610"/>
    <w:multiLevelType w:val="hybridMultilevel"/>
    <w:tmpl w:val="30BC24F2"/>
    <w:lvl w:ilvl="0" w:tplc="04150017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63D95083"/>
    <w:multiLevelType w:val="hybridMultilevel"/>
    <w:tmpl w:val="A41AF370"/>
    <w:name w:val="Tiret 0"/>
    <w:lvl w:ilvl="0" w:tplc="78EEDC2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B27CB688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2" w:tplc="1B2601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EC06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64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FAD3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FC55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680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8417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4D912EE"/>
    <w:multiLevelType w:val="hybridMultilevel"/>
    <w:tmpl w:val="9DAEAC8E"/>
    <w:lvl w:ilvl="0" w:tplc="1CCE7A6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1" w:tplc="A2680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81F32D7"/>
    <w:multiLevelType w:val="hybridMultilevel"/>
    <w:tmpl w:val="1C80A8A4"/>
    <w:lvl w:ilvl="0" w:tplc="67D0FF9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6D5A6AD3"/>
    <w:multiLevelType w:val="multilevel"/>
    <w:tmpl w:val="44C47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85">
    <w:nsid w:val="6DDD1107"/>
    <w:multiLevelType w:val="hybridMultilevel"/>
    <w:tmpl w:val="16C4B3C2"/>
    <w:lvl w:ilvl="0" w:tplc="5BAAF7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942E04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2" w:tplc="B3705736" w:tentative="1">
      <w:start w:val="1"/>
      <w:numFmt w:val="lowerRoman"/>
      <w:lvlText w:val="%3."/>
      <w:lvlJc w:val="right"/>
      <w:pPr>
        <w:ind w:left="2160" w:hanging="180"/>
      </w:pPr>
    </w:lvl>
    <w:lvl w:ilvl="3" w:tplc="06506AAC" w:tentative="1">
      <w:start w:val="1"/>
      <w:numFmt w:val="decimal"/>
      <w:lvlText w:val="%4."/>
      <w:lvlJc w:val="left"/>
      <w:pPr>
        <w:ind w:left="2880" w:hanging="360"/>
      </w:pPr>
    </w:lvl>
    <w:lvl w:ilvl="4" w:tplc="A162D920" w:tentative="1">
      <w:start w:val="1"/>
      <w:numFmt w:val="lowerLetter"/>
      <w:lvlText w:val="%5."/>
      <w:lvlJc w:val="left"/>
      <w:pPr>
        <w:ind w:left="3600" w:hanging="360"/>
      </w:pPr>
    </w:lvl>
    <w:lvl w:ilvl="5" w:tplc="3CCEF84C" w:tentative="1">
      <w:start w:val="1"/>
      <w:numFmt w:val="lowerRoman"/>
      <w:lvlText w:val="%6."/>
      <w:lvlJc w:val="right"/>
      <w:pPr>
        <w:ind w:left="4320" w:hanging="180"/>
      </w:pPr>
    </w:lvl>
    <w:lvl w:ilvl="6" w:tplc="FD1A7314" w:tentative="1">
      <w:start w:val="1"/>
      <w:numFmt w:val="decimal"/>
      <w:lvlText w:val="%7."/>
      <w:lvlJc w:val="left"/>
      <w:pPr>
        <w:ind w:left="5040" w:hanging="360"/>
      </w:pPr>
    </w:lvl>
    <w:lvl w:ilvl="7" w:tplc="54526400" w:tentative="1">
      <w:start w:val="1"/>
      <w:numFmt w:val="lowerLetter"/>
      <w:lvlText w:val="%8."/>
      <w:lvlJc w:val="left"/>
      <w:pPr>
        <w:ind w:left="5760" w:hanging="360"/>
      </w:pPr>
    </w:lvl>
    <w:lvl w:ilvl="8" w:tplc="BF7462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EDC2EA7"/>
    <w:multiLevelType w:val="multilevel"/>
    <w:tmpl w:val="531A9E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6F5A20D7"/>
    <w:multiLevelType w:val="multilevel"/>
    <w:tmpl w:val="078CE6E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  <w:i w:val="0"/>
      </w:rPr>
    </w:lvl>
  </w:abstractNum>
  <w:abstractNum w:abstractNumId="88">
    <w:nsid w:val="700A74F5"/>
    <w:multiLevelType w:val="multilevel"/>
    <w:tmpl w:val="0D1AEA0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2"/>
      <w:numFmt w:val="decimal"/>
      <w:lvlText w:val="%1.%2"/>
      <w:lvlJc w:val="left"/>
      <w:pPr>
        <w:tabs>
          <w:tab w:val="num" w:pos="540"/>
        </w:tabs>
        <w:ind w:left="540" w:hanging="420"/>
      </w:pPr>
    </w:lvl>
    <w:lvl w:ilvl="2">
      <w:start w:val="65535"/>
      <w:numFmt w:val="bullet"/>
      <w:lvlText w:val="-"/>
      <w:lvlJc w:val="left"/>
      <w:pPr>
        <w:tabs>
          <w:tab w:val="num" w:pos="960"/>
        </w:tabs>
        <w:ind w:left="9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89">
    <w:nsid w:val="70B77F6F"/>
    <w:multiLevelType w:val="multilevel"/>
    <w:tmpl w:val="4D8A049A"/>
    <w:lvl w:ilvl="0">
      <w:start w:val="1"/>
      <w:numFmt w:val="decimal"/>
      <w:lvlText w:val="%1."/>
      <w:lvlJc w:val="left"/>
      <w:pPr>
        <w:ind w:left="360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360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u w:val="single"/>
      </w:rPr>
    </w:lvl>
  </w:abstractNum>
  <w:abstractNum w:abstractNumId="90">
    <w:nsid w:val="71830C9B"/>
    <w:multiLevelType w:val="multilevel"/>
    <w:tmpl w:val="232A73B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91">
    <w:nsid w:val="73345196"/>
    <w:multiLevelType w:val="hybridMultilevel"/>
    <w:tmpl w:val="7F043A1E"/>
    <w:lvl w:ilvl="0" w:tplc="F5544F2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E6C57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9C2B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2B410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181A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3E5B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D4C1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2E79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54D0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5FF76F5"/>
    <w:multiLevelType w:val="hybridMultilevel"/>
    <w:tmpl w:val="47B4222E"/>
    <w:lvl w:ilvl="0" w:tplc="5B0C72F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BE101E58" w:tentative="1">
      <w:start w:val="1"/>
      <w:numFmt w:val="lowerLetter"/>
      <w:lvlText w:val="%2."/>
      <w:lvlJc w:val="left"/>
      <w:pPr>
        <w:ind w:left="1647" w:hanging="360"/>
      </w:pPr>
    </w:lvl>
    <w:lvl w:ilvl="2" w:tplc="94DE858A" w:tentative="1">
      <w:start w:val="1"/>
      <w:numFmt w:val="lowerRoman"/>
      <w:lvlText w:val="%3."/>
      <w:lvlJc w:val="right"/>
      <w:pPr>
        <w:ind w:left="2367" w:hanging="180"/>
      </w:pPr>
    </w:lvl>
    <w:lvl w:ilvl="3" w:tplc="90FC9104" w:tentative="1">
      <w:start w:val="1"/>
      <w:numFmt w:val="decimal"/>
      <w:lvlText w:val="%4."/>
      <w:lvlJc w:val="left"/>
      <w:pPr>
        <w:ind w:left="3087" w:hanging="360"/>
      </w:pPr>
    </w:lvl>
    <w:lvl w:ilvl="4" w:tplc="AFD4D0A4" w:tentative="1">
      <w:start w:val="1"/>
      <w:numFmt w:val="lowerLetter"/>
      <w:lvlText w:val="%5."/>
      <w:lvlJc w:val="left"/>
      <w:pPr>
        <w:ind w:left="3807" w:hanging="360"/>
      </w:pPr>
    </w:lvl>
    <w:lvl w:ilvl="5" w:tplc="9F6A40CC" w:tentative="1">
      <w:start w:val="1"/>
      <w:numFmt w:val="lowerRoman"/>
      <w:lvlText w:val="%6."/>
      <w:lvlJc w:val="right"/>
      <w:pPr>
        <w:ind w:left="4527" w:hanging="180"/>
      </w:pPr>
    </w:lvl>
    <w:lvl w:ilvl="6" w:tplc="233E741A" w:tentative="1">
      <w:start w:val="1"/>
      <w:numFmt w:val="decimal"/>
      <w:lvlText w:val="%7."/>
      <w:lvlJc w:val="left"/>
      <w:pPr>
        <w:ind w:left="5247" w:hanging="360"/>
      </w:pPr>
    </w:lvl>
    <w:lvl w:ilvl="7" w:tplc="A3EE681A" w:tentative="1">
      <w:start w:val="1"/>
      <w:numFmt w:val="lowerLetter"/>
      <w:lvlText w:val="%8."/>
      <w:lvlJc w:val="left"/>
      <w:pPr>
        <w:ind w:left="5967" w:hanging="360"/>
      </w:pPr>
    </w:lvl>
    <w:lvl w:ilvl="8" w:tplc="42760A7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5">
    <w:nsid w:val="77152F77"/>
    <w:multiLevelType w:val="hybridMultilevel"/>
    <w:tmpl w:val="3D0EC456"/>
    <w:lvl w:ilvl="0" w:tplc="6CDCD5F2">
      <w:start w:val="1"/>
      <w:numFmt w:val="decimal"/>
      <w:lvlText w:val="%1."/>
      <w:lvlJc w:val="left"/>
      <w:pPr>
        <w:ind w:left="360" w:hanging="360"/>
      </w:pPr>
    </w:lvl>
    <w:lvl w:ilvl="1" w:tplc="377AAA06">
      <w:start w:val="1"/>
      <w:numFmt w:val="lowerLetter"/>
      <w:lvlText w:val="%2."/>
      <w:lvlJc w:val="left"/>
      <w:pPr>
        <w:ind w:left="1440" w:hanging="360"/>
      </w:pPr>
    </w:lvl>
    <w:lvl w:ilvl="2" w:tplc="2A44F4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F4E3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A37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E5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2F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28D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0FD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973888"/>
    <w:multiLevelType w:val="multilevel"/>
    <w:tmpl w:val="549EB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7">
    <w:nsid w:val="78581831"/>
    <w:multiLevelType w:val="hybridMultilevel"/>
    <w:tmpl w:val="08DC648E"/>
    <w:lvl w:ilvl="0" w:tplc="522A9E6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F8243F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E46C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EC6DC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AA04F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E0AC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4285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1C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DC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AC77B86"/>
    <w:multiLevelType w:val="hybridMultilevel"/>
    <w:tmpl w:val="CC64BDC0"/>
    <w:lvl w:ilvl="0" w:tplc="8918D81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C4373AB"/>
    <w:multiLevelType w:val="hybridMultilevel"/>
    <w:tmpl w:val="5B985DD4"/>
    <w:lvl w:ilvl="0" w:tplc="04150017">
      <w:start w:val="10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2"/>
  </w:num>
  <w:num w:numId="2">
    <w:abstractNumId w:val="44"/>
  </w:num>
  <w:num w:numId="3">
    <w:abstractNumId w:val="60"/>
  </w:num>
  <w:num w:numId="4">
    <w:abstractNumId w:val="70"/>
  </w:num>
  <w:num w:numId="5">
    <w:abstractNumId w:val="39"/>
  </w:num>
  <w:num w:numId="6">
    <w:abstractNumId w:val="33"/>
  </w:num>
  <w:num w:numId="7">
    <w:abstractNumId w:val="56"/>
  </w:num>
  <w:num w:numId="8">
    <w:abstractNumId w:val="22"/>
  </w:num>
  <w:num w:numId="9">
    <w:abstractNumId w:val="67"/>
  </w:num>
  <w:num w:numId="10">
    <w:abstractNumId w:val="59"/>
  </w:num>
  <w:num w:numId="11">
    <w:abstractNumId w:val="90"/>
  </w:num>
  <w:num w:numId="12">
    <w:abstractNumId w:val="45"/>
  </w:num>
  <w:num w:numId="13">
    <w:abstractNumId w:val="73"/>
  </w:num>
  <w:num w:numId="14">
    <w:abstractNumId w:val="94"/>
  </w:num>
  <w:num w:numId="15">
    <w:abstractNumId w:val="72"/>
  </w:num>
  <w:num w:numId="16">
    <w:abstractNumId w:val="86"/>
  </w:num>
  <w:num w:numId="17">
    <w:abstractNumId w:val="32"/>
  </w:num>
  <w:num w:numId="18">
    <w:abstractNumId w:val="54"/>
  </w:num>
  <w:num w:numId="19">
    <w:abstractNumId w:val="84"/>
  </w:num>
  <w:num w:numId="20">
    <w:abstractNumId w:val="29"/>
  </w:num>
  <w:num w:numId="21">
    <w:abstractNumId w:val="42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1"/>
  </w:num>
  <w:num w:numId="25">
    <w:abstractNumId w:val="71"/>
  </w:num>
  <w:num w:numId="26">
    <w:abstractNumId w:val="55"/>
  </w:num>
  <w:num w:numId="27">
    <w:abstractNumId w:val="16"/>
  </w:num>
  <w:num w:numId="28">
    <w:abstractNumId w:val="63"/>
  </w:num>
  <w:num w:numId="29">
    <w:abstractNumId w:val="15"/>
  </w:num>
  <w:num w:numId="30">
    <w:abstractNumId w:val="80"/>
  </w:num>
  <w:num w:numId="31">
    <w:abstractNumId w:val="89"/>
  </w:num>
  <w:num w:numId="32">
    <w:abstractNumId w:val="17"/>
  </w:num>
  <w:num w:numId="33">
    <w:abstractNumId w:val="20"/>
  </w:num>
  <w:num w:numId="34">
    <w:abstractNumId w:val="24"/>
  </w:num>
  <w:num w:numId="35">
    <w:abstractNumId w:val="50"/>
  </w:num>
  <w:num w:numId="36">
    <w:abstractNumId w:val="74"/>
    <w:lvlOverride w:ilvl="0">
      <w:startOverride w:val="1"/>
    </w:lvlOverride>
  </w:num>
  <w:num w:numId="37">
    <w:abstractNumId w:val="57"/>
    <w:lvlOverride w:ilvl="0">
      <w:startOverride w:val="1"/>
    </w:lvlOverride>
  </w:num>
  <w:num w:numId="38">
    <w:abstractNumId w:val="74"/>
  </w:num>
  <w:num w:numId="39">
    <w:abstractNumId w:val="57"/>
  </w:num>
  <w:num w:numId="40">
    <w:abstractNumId w:val="38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7"/>
  </w:num>
  <w:num w:numId="4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9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6"/>
  </w:num>
  <w:num w:numId="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8"/>
    <w:lvlOverride w:ilvl="0">
      <w:startOverride w:val="1"/>
    </w:lvlOverride>
    <w:lvlOverride w:ilvl="1">
      <w:startOverride w:val="1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B4D"/>
    <w:rsid w:val="00002BF8"/>
    <w:rsid w:val="000109CA"/>
    <w:rsid w:val="00011688"/>
    <w:rsid w:val="00015699"/>
    <w:rsid w:val="0001596C"/>
    <w:rsid w:val="00022CD6"/>
    <w:rsid w:val="00024AB6"/>
    <w:rsid w:val="00032FC8"/>
    <w:rsid w:val="000336E4"/>
    <w:rsid w:val="000418B0"/>
    <w:rsid w:val="00050333"/>
    <w:rsid w:val="00057E72"/>
    <w:rsid w:val="00060F08"/>
    <w:rsid w:val="00062A73"/>
    <w:rsid w:val="00087F67"/>
    <w:rsid w:val="00093288"/>
    <w:rsid w:val="000A2FF2"/>
    <w:rsid w:val="000A4EDD"/>
    <w:rsid w:val="000A6ED5"/>
    <w:rsid w:val="000B19FB"/>
    <w:rsid w:val="000B4972"/>
    <w:rsid w:val="000C1EE6"/>
    <w:rsid w:val="000C3E5D"/>
    <w:rsid w:val="000C4C6F"/>
    <w:rsid w:val="000D3EEF"/>
    <w:rsid w:val="000D45E5"/>
    <w:rsid w:val="000D5FEB"/>
    <w:rsid w:val="000E0D76"/>
    <w:rsid w:val="000E15A4"/>
    <w:rsid w:val="000F0453"/>
    <w:rsid w:val="000F4B33"/>
    <w:rsid w:val="000F56F8"/>
    <w:rsid w:val="000F716B"/>
    <w:rsid w:val="00100C39"/>
    <w:rsid w:val="00103F4B"/>
    <w:rsid w:val="0010522F"/>
    <w:rsid w:val="00110111"/>
    <w:rsid w:val="00115521"/>
    <w:rsid w:val="00117452"/>
    <w:rsid w:val="00124BBB"/>
    <w:rsid w:val="0012726E"/>
    <w:rsid w:val="00136448"/>
    <w:rsid w:val="00141730"/>
    <w:rsid w:val="00142BED"/>
    <w:rsid w:val="00150B79"/>
    <w:rsid w:val="00151FF8"/>
    <w:rsid w:val="0015517A"/>
    <w:rsid w:val="00156558"/>
    <w:rsid w:val="001643A9"/>
    <w:rsid w:val="00165DD1"/>
    <w:rsid w:val="00171B9D"/>
    <w:rsid w:val="00171DEA"/>
    <w:rsid w:val="00175A6A"/>
    <w:rsid w:val="001763C4"/>
    <w:rsid w:val="001773AD"/>
    <w:rsid w:val="00177645"/>
    <w:rsid w:val="00190088"/>
    <w:rsid w:val="00191142"/>
    <w:rsid w:val="00193EC7"/>
    <w:rsid w:val="001A6884"/>
    <w:rsid w:val="001B2804"/>
    <w:rsid w:val="001B5073"/>
    <w:rsid w:val="001B5ED0"/>
    <w:rsid w:val="001B653D"/>
    <w:rsid w:val="001B7D17"/>
    <w:rsid w:val="001C0497"/>
    <w:rsid w:val="001C2AE4"/>
    <w:rsid w:val="001D2E1B"/>
    <w:rsid w:val="001D49C6"/>
    <w:rsid w:val="001E0FD8"/>
    <w:rsid w:val="001E2FAA"/>
    <w:rsid w:val="001E373E"/>
    <w:rsid w:val="001F7CF0"/>
    <w:rsid w:val="00203B39"/>
    <w:rsid w:val="002040F5"/>
    <w:rsid w:val="00205254"/>
    <w:rsid w:val="002077C7"/>
    <w:rsid w:val="0021583A"/>
    <w:rsid w:val="00216401"/>
    <w:rsid w:val="00221612"/>
    <w:rsid w:val="00221FC1"/>
    <w:rsid w:val="00222941"/>
    <w:rsid w:val="00236C3E"/>
    <w:rsid w:val="00236C99"/>
    <w:rsid w:val="00261BF7"/>
    <w:rsid w:val="00262B69"/>
    <w:rsid w:val="00263145"/>
    <w:rsid w:val="00270407"/>
    <w:rsid w:val="0027065C"/>
    <w:rsid w:val="00275B1F"/>
    <w:rsid w:val="002863A9"/>
    <w:rsid w:val="00286446"/>
    <w:rsid w:val="00286B5C"/>
    <w:rsid w:val="00291EFA"/>
    <w:rsid w:val="00292B92"/>
    <w:rsid w:val="00293E9D"/>
    <w:rsid w:val="00297B77"/>
    <w:rsid w:val="002A1097"/>
    <w:rsid w:val="002A5484"/>
    <w:rsid w:val="002A5A3C"/>
    <w:rsid w:val="002B7F20"/>
    <w:rsid w:val="002C135B"/>
    <w:rsid w:val="002C23A8"/>
    <w:rsid w:val="002C34D2"/>
    <w:rsid w:val="002C7F9D"/>
    <w:rsid w:val="002E44E9"/>
    <w:rsid w:val="002E5FC3"/>
    <w:rsid w:val="002F2B02"/>
    <w:rsid w:val="00304E77"/>
    <w:rsid w:val="00310A2E"/>
    <w:rsid w:val="00311EAF"/>
    <w:rsid w:val="00316DB8"/>
    <w:rsid w:val="00317F91"/>
    <w:rsid w:val="00334831"/>
    <w:rsid w:val="00337ACB"/>
    <w:rsid w:val="003555C0"/>
    <w:rsid w:val="003620E5"/>
    <w:rsid w:val="00362ECE"/>
    <w:rsid w:val="0036501C"/>
    <w:rsid w:val="003663D5"/>
    <w:rsid w:val="00366AC1"/>
    <w:rsid w:val="00372C12"/>
    <w:rsid w:val="00377E1F"/>
    <w:rsid w:val="00380094"/>
    <w:rsid w:val="00384542"/>
    <w:rsid w:val="00384B0A"/>
    <w:rsid w:val="00393AF3"/>
    <w:rsid w:val="00394E99"/>
    <w:rsid w:val="003961CB"/>
    <w:rsid w:val="003A5E46"/>
    <w:rsid w:val="003B10DE"/>
    <w:rsid w:val="003B7E9D"/>
    <w:rsid w:val="003C15D9"/>
    <w:rsid w:val="003C4983"/>
    <w:rsid w:val="003D3C62"/>
    <w:rsid w:val="003F08E5"/>
    <w:rsid w:val="003F0F55"/>
    <w:rsid w:val="0040418F"/>
    <w:rsid w:val="00404AC9"/>
    <w:rsid w:val="00406341"/>
    <w:rsid w:val="00406B59"/>
    <w:rsid w:val="00411A6D"/>
    <w:rsid w:val="00412F8D"/>
    <w:rsid w:val="00413386"/>
    <w:rsid w:val="0042019B"/>
    <w:rsid w:val="0042211D"/>
    <w:rsid w:val="0043590D"/>
    <w:rsid w:val="00436F3E"/>
    <w:rsid w:val="004408A3"/>
    <w:rsid w:val="004502D3"/>
    <w:rsid w:val="00450D99"/>
    <w:rsid w:val="00452438"/>
    <w:rsid w:val="00461957"/>
    <w:rsid w:val="004623A3"/>
    <w:rsid w:val="004717A6"/>
    <w:rsid w:val="00480A43"/>
    <w:rsid w:val="0049120F"/>
    <w:rsid w:val="004A024E"/>
    <w:rsid w:val="004A0A8D"/>
    <w:rsid w:val="004B1601"/>
    <w:rsid w:val="004B579D"/>
    <w:rsid w:val="004B58A2"/>
    <w:rsid w:val="004B6898"/>
    <w:rsid w:val="004C26A8"/>
    <w:rsid w:val="004C4137"/>
    <w:rsid w:val="004C78BB"/>
    <w:rsid w:val="004D01E5"/>
    <w:rsid w:val="004D0FA5"/>
    <w:rsid w:val="004D2DB6"/>
    <w:rsid w:val="004D2F4B"/>
    <w:rsid w:val="004E108D"/>
    <w:rsid w:val="004E4B3E"/>
    <w:rsid w:val="00504C2B"/>
    <w:rsid w:val="00507F35"/>
    <w:rsid w:val="00511699"/>
    <w:rsid w:val="005120E1"/>
    <w:rsid w:val="005124B1"/>
    <w:rsid w:val="00515826"/>
    <w:rsid w:val="00516406"/>
    <w:rsid w:val="0052070B"/>
    <w:rsid w:val="00522F53"/>
    <w:rsid w:val="005266EA"/>
    <w:rsid w:val="00527371"/>
    <w:rsid w:val="005424A6"/>
    <w:rsid w:val="00542948"/>
    <w:rsid w:val="00544DE6"/>
    <w:rsid w:val="0055002C"/>
    <w:rsid w:val="005549C6"/>
    <w:rsid w:val="00560E6B"/>
    <w:rsid w:val="00562586"/>
    <w:rsid w:val="00566005"/>
    <w:rsid w:val="0057074A"/>
    <w:rsid w:val="00574CDA"/>
    <w:rsid w:val="005756C2"/>
    <w:rsid w:val="005829A0"/>
    <w:rsid w:val="005849BB"/>
    <w:rsid w:val="00586E23"/>
    <w:rsid w:val="00590ABB"/>
    <w:rsid w:val="00591027"/>
    <w:rsid w:val="00597617"/>
    <w:rsid w:val="005A53DC"/>
    <w:rsid w:val="005B11B5"/>
    <w:rsid w:val="005B1E23"/>
    <w:rsid w:val="005B64C1"/>
    <w:rsid w:val="005B72C3"/>
    <w:rsid w:val="005D035B"/>
    <w:rsid w:val="005D25F8"/>
    <w:rsid w:val="005D5145"/>
    <w:rsid w:val="005D5FE5"/>
    <w:rsid w:val="005D7886"/>
    <w:rsid w:val="005E025F"/>
    <w:rsid w:val="005E28E1"/>
    <w:rsid w:val="00604257"/>
    <w:rsid w:val="00604746"/>
    <w:rsid w:val="0060556C"/>
    <w:rsid w:val="006102E8"/>
    <w:rsid w:val="0061097F"/>
    <w:rsid w:val="00613CB5"/>
    <w:rsid w:val="00622879"/>
    <w:rsid w:val="0062480D"/>
    <w:rsid w:val="00646E48"/>
    <w:rsid w:val="00667526"/>
    <w:rsid w:val="00677BFF"/>
    <w:rsid w:val="006805E9"/>
    <w:rsid w:val="00680CF3"/>
    <w:rsid w:val="00686DD1"/>
    <w:rsid w:val="00692FBA"/>
    <w:rsid w:val="006962AD"/>
    <w:rsid w:val="006969BF"/>
    <w:rsid w:val="006A280A"/>
    <w:rsid w:val="006A48D6"/>
    <w:rsid w:val="006B00E4"/>
    <w:rsid w:val="006B17B4"/>
    <w:rsid w:val="006B615F"/>
    <w:rsid w:val="006C4CC8"/>
    <w:rsid w:val="006C5F26"/>
    <w:rsid w:val="006D22B9"/>
    <w:rsid w:val="006D3112"/>
    <w:rsid w:val="006D5583"/>
    <w:rsid w:val="006D5A95"/>
    <w:rsid w:val="006E1623"/>
    <w:rsid w:val="006E6029"/>
    <w:rsid w:val="006F4239"/>
    <w:rsid w:val="006F610C"/>
    <w:rsid w:val="00701CBF"/>
    <w:rsid w:val="0071607A"/>
    <w:rsid w:val="00721783"/>
    <w:rsid w:val="00721E73"/>
    <w:rsid w:val="007313C2"/>
    <w:rsid w:val="007341C6"/>
    <w:rsid w:val="007364BC"/>
    <w:rsid w:val="00736E23"/>
    <w:rsid w:val="00737983"/>
    <w:rsid w:val="00740BE9"/>
    <w:rsid w:val="00750146"/>
    <w:rsid w:val="00750CD1"/>
    <w:rsid w:val="0075431A"/>
    <w:rsid w:val="0075788E"/>
    <w:rsid w:val="00766E1F"/>
    <w:rsid w:val="00776407"/>
    <w:rsid w:val="00777D08"/>
    <w:rsid w:val="00785D5F"/>
    <w:rsid w:val="00791AFB"/>
    <w:rsid w:val="00791EC0"/>
    <w:rsid w:val="0079645A"/>
    <w:rsid w:val="007A0257"/>
    <w:rsid w:val="007A13E3"/>
    <w:rsid w:val="007A1BB6"/>
    <w:rsid w:val="007A2AC7"/>
    <w:rsid w:val="007A6991"/>
    <w:rsid w:val="007A749B"/>
    <w:rsid w:val="007A7F38"/>
    <w:rsid w:val="007B1020"/>
    <w:rsid w:val="007B7897"/>
    <w:rsid w:val="007C0832"/>
    <w:rsid w:val="007D2C4C"/>
    <w:rsid w:val="007D3802"/>
    <w:rsid w:val="007D5EFB"/>
    <w:rsid w:val="007F6E87"/>
    <w:rsid w:val="008029F9"/>
    <w:rsid w:val="00804136"/>
    <w:rsid w:val="008077BA"/>
    <w:rsid w:val="00813DAD"/>
    <w:rsid w:val="00823ADB"/>
    <w:rsid w:val="00831EE7"/>
    <w:rsid w:val="008331B2"/>
    <w:rsid w:val="008345B7"/>
    <w:rsid w:val="00834BC6"/>
    <w:rsid w:val="00836C4A"/>
    <w:rsid w:val="00841FE3"/>
    <w:rsid w:val="00843519"/>
    <w:rsid w:val="008515C6"/>
    <w:rsid w:val="00861BA8"/>
    <w:rsid w:val="00863880"/>
    <w:rsid w:val="00864C65"/>
    <w:rsid w:val="0086566C"/>
    <w:rsid w:val="00866F6F"/>
    <w:rsid w:val="008709D5"/>
    <w:rsid w:val="00871818"/>
    <w:rsid w:val="008747EB"/>
    <w:rsid w:val="008770F5"/>
    <w:rsid w:val="008832F0"/>
    <w:rsid w:val="008905BD"/>
    <w:rsid w:val="00890642"/>
    <w:rsid w:val="008926B3"/>
    <w:rsid w:val="008978FD"/>
    <w:rsid w:val="008A1464"/>
    <w:rsid w:val="008A2041"/>
    <w:rsid w:val="008A6080"/>
    <w:rsid w:val="008B1AB2"/>
    <w:rsid w:val="008C3FFB"/>
    <w:rsid w:val="008D18AF"/>
    <w:rsid w:val="008D4146"/>
    <w:rsid w:val="008D41C5"/>
    <w:rsid w:val="008D5EE5"/>
    <w:rsid w:val="008D6080"/>
    <w:rsid w:val="008D6A9C"/>
    <w:rsid w:val="008E17AB"/>
    <w:rsid w:val="008E2C93"/>
    <w:rsid w:val="008F161B"/>
    <w:rsid w:val="008F2118"/>
    <w:rsid w:val="008F56E3"/>
    <w:rsid w:val="00902E13"/>
    <w:rsid w:val="009121EF"/>
    <w:rsid w:val="00926152"/>
    <w:rsid w:val="009265F5"/>
    <w:rsid w:val="0092797B"/>
    <w:rsid w:val="0093374E"/>
    <w:rsid w:val="00936204"/>
    <w:rsid w:val="00936D7F"/>
    <w:rsid w:val="009372A0"/>
    <w:rsid w:val="00937AC1"/>
    <w:rsid w:val="00945092"/>
    <w:rsid w:val="009460A9"/>
    <w:rsid w:val="00947D94"/>
    <w:rsid w:val="0095487B"/>
    <w:rsid w:val="00957282"/>
    <w:rsid w:val="009574B8"/>
    <w:rsid w:val="0096552E"/>
    <w:rsid w:val="009669DE"/>
    <w:rsid w:val="009739E3"/>
    <w:rsid w:val="009763AA"/>
    <w:rsid w:val="009819A7"/>
    <w:rsid w:val="00982680"/>
    <w:rsid w:val="009856E3"/>
    <w:rsid w:val="009859FC"/>
    <w:rsid w:val="00992B52"/>
    <w:rsid w:val="009935EB"/>
    <w:rsid w:val="00995758"/>
    <w:rsid w:val="00996EDD"/>
    <w:rsid w:val="009A68CD"/>
    <w:rsid w:val="009B32EA"/>
    <w:rsid w:val="009B60AB"/>
    <w:rsid w:val="009C2C83"/>
    <w:rsid w:val="009C55F5"/>
    <w:rsid w:val="009C6426"/>
    <w:rsid w:val="009D4BE1"/>
    <w:rsid w:val="009E167C"/>
    <w:rsid w:val="009E1EF1"/>
    <w:rsid w:val="009E2BB1"/>
    <w:rsid w:val="009F2EE0"/>
    <w:rsid w:val="009F373E"/>
    <w:rsid w:val="00A041D7"/>
    <w:rsid w:val="00A04922"/>
    <w:rsid w:val="00A04F86"/>
    <w:rsid w:val="00A1152C"/>
    <w:rsid w:val="00A123B5"/>
    <w:rsid w:val="00A1377A"/>
    <w:rsid w:val="00A13AD0"/>
    <w:rsid w:val="00A20878"/>
    <w:rsid w:val="00A23528"/>
    <w:rsid w:val="00A33855"/>
    <w:rsid w:val="00A33CB1"/>
    <w:rsid w:val="00A35855"/>
    <w:rsid w:val="00A37D3F"/>
    <w:rsid w:val="00A422A7"/>
    <w:rsid w:val="00A432B3"/>
    <w:rsid w:val="00A43CCB"/>
    <w:rsid w:val="00A46228"/>
    <w:rsid w:val="00A4712E"/>
    <w:rsid w:val="00A5083E"/>
    <w:rsid w:val="00A64513"/>
    <w:rsid w:val="00A648F2"/>
    <w:rsid w:val="00A67671"/>
    <w:rsid w:val="00A67DA2"/>
    <w:rsid w:val="00A74B4D"/>
    <w:rsid w:val="00A81556"/>
    <w:rsid w:val="00A83129"/>
    <w:rsid w:val="00A83612"/>
    <w:rsid w:val="00A8548E"/>
    <w:rsid w:val="00A90E95"/>
    <w:rsid w:val="00AA14A9"/>
    <w:rsid w:val="00AA274E"/>
    <w:rsid w:val="00AB72EE"/>
    <w:rsid w:val="00AC0AD9"/>
    <w:rsid w:val="00AC5745"/>
    <w:rsid w:val="00AD0FAA"/>
    <w:rsid w:val="00AD4558"/>
    <w:rsid w:val="00AE0707"/>
    <w:rsid w:val="00AF5E2A"/>
    <w:rsid w:val="00B020E2"/>
    <w:rsid w:val="00B13105"/>
    <w:rsid w:val="00B137F7"/>
    <w:rsid w:val="00B1630F"/>
    <w:rsid w:val="00B16B47"/>
    <w:rsid w:val="00B171BF"/>
    <w:rsid w:val="00B203CD"/>
    <w:rsid w:val="00B25509"/>
    <w:rsid w:val="00B31F40"/>
    <w:rsid w:val="00B33BF3"/>
    <w:rsid w:val="00B40EB4"/>
    <w:rsid w:val="00B4269F"/>
    <w:rsid w:val="00B4327D"/>
    <w:rsid w:val="00B4701C"/>
    <w:rsid w:val="00B47D96"/>
    <w:rsid w:val="00B546FD"/>
    <w:rsid w:val="00B56BD4"/>
    <w:rsid w:val="00B60397"/>
    <w:rsid w:val="00B65EA4"/>
    <w:rsid w:val="00B6609C"/>
    <w:rsid w:val="00B85A1B"/>
    <w:rsid w:val="00B8635D"/>
    <w:rsid w:val="00B870DB"/>
    <w:rsid w:val="00B93846"/>
    <w:rsid w:val="00B93B49"/>
    <w:rsid w:val="00B93D0A"/>
    <w:rsid w:val="00BA0DA0"/>
    <w:rsid w:val="00BB04B7"/>
    <w:rsid w:val="00BB1A23"/>
    <w:rsid w:val="00BB2B71"/>
    <w:rsid w:val="00BB3427"/>
    <w:rsid w:val="00BC0053"/>
    <w:rsid w:val="00BC740D"/>
    <w:rsid w:val="00BD37AB"/>
    <w:rsid w:val="00BD4723"/>
    <w:rsid w:val="00BD6B52"/>
    <w:rsid w:val="00BE156D"/>
    <w:rsid w:val="00BE7544"/>
    <w:rsid w:val="00BF2B53"/>
    <w:rsid w:val="00BF345D"/>
    <w:rsid w:val="00C0251C"/>
    <w:rsid w:val="00C04A09"/>
    <w:rsid w:val="00C04ABB"/>
    <w:rsid w:val="00C07C23"/>
    <w:rsid w:val="00C2338F"/>
    <w:rsid w:val="00C2703B"/>
    <w:rsid w:val="00C30DA4"/>
    <w:rsid w:val="00C40716"/>
    <w:rsid w:val="00C4194D"/>
    <w:rsid w:val="00C4230E"/>
    <w:rsid w:val="00C43224"/>
    <w:rsid w:val="00C502FC"/>
    <w:rsid w:val="00C54032"/>
    <w:rsid w:val="00C55B43"/>
    <w:rsid w:val="00C56776"/>
    <w:rsid w:val="00C61040"/>
    <w:rsid w:val="00C61F22"/>
    <w:rsid w:val="00C7490E"/>
    <w:rsid w:val="00C77D76"/>
    <w:rsid w:val="00C82045"/>
    <w:rsid w:val="00C83EBC"/>
    <w:rsid w:val="00C84169"/>
    <w:rsid w:val="00C85420"/>
    <w:rsid w:val="00C86284"/>
    <w:rsid w:val="00C97DA8"/>
    <w:rsid w:val="00CA3806"/>
    <w:rsid w:val="00CA3C24"/>
    <w:rsid w:val="00CB11BB"/>
    <w:rsid w:val="00CB4F3E"/>
    <w:rsid w:val="00CB538E"/>
    <w:rsid w:val="00CB5FA6"/>
    <w:rsid w:val="00CC6EAE"/>
    <w:rsid w:val="00CE4085"/>
    <w:rsid w:val="00CF073F"/>
    <w:rsid w:val="00CF4F3C"/>
    <w:rsid w:val="00D00882"/>
    <w:rsid w:val="00D02BBD"/>
    <w:rsid w:val="00D075A2"/>
    <w:rsid w:val="00D131E5"/>
    <w:rsid w:val="00D16A6A"/>
    <w:rsid w:val="00D342CC"/>
    <w:rsid w:val="00D34D56"/>
    <w:rsid w:val="00D42612"/>
    <w:rsid w:val="00D535D6"/>
    <w:rsid w:val="00D55A03"/>
    <w:rsid w:val="00D60F11"/>
    <w:rsid w:val="00D615A1"/>
    <w:rsid w:val="00D645F1"/>
    <w:rsid w:val="00D65FA5"/>
    <w:rsid w:val="00D70F27"/>
    <w:rsid w:val="00D77F2B"/>
    <w:rsid w:val="00D8224C"/>
    <w:rsid w:val="00D8587F"/>
    <w:rsid w:val="00D929BD"/>
    <w:rsid w:val="00D972CB"/>
    <w:rsid w:val="00DA5113"/>
    <w:rsid w:val="00DA6A23"/>
    <w:rsid w:val="00DB1498"/>
    <w:rsid w:val="00DC1E8C"/>
    <w:rsid w:val="00DC59B9"/>
    <w:rsid w:val="00DC7E87"/>
    <w:rsid w:val="00DD20E1"/>
    <w:rsid w:val="00DD600F"/>
    <w:rsid w:val="00DD671A"/>
    <w:rsid w:val="00DE1B9C"/>
    <w:rsid w:val="00DE78F6"/>
    <w:rsid w:val="00DF0096"/>
    <w:rsid w:val="00DF206C"/>
    <w:rsid w:val="00DF67A5"/>
    <w:rsid w:val="00DF683F"/>
    <w:rsid w:val="00E00900"/>
    <w:rsid w:val="00E04099"/>
    <w:rsid w:val="00E04E07"/>
    <w:rsid w:val="00E0518A"/>
    <w:rsid w:val="00E05D5E"/>
    <w:rsid w:val="00E07B58"/>
    <w:rsid w:val="00E13ABA"/>
    <w:rsid w:val="00E15073"/>
    <w:rsid w:val="00E15879"/>
    <w:rsid w:val="00E17424"/>
    <w:rsid w:val="00E17B4C"/>
    <w:rsid w:val="00E20439"/>
    <w:rsid w:val="00E221DC"/>
    <w:rsid w:val="00E24AFB"/>
    <w:rsid w:val="00E30820"/>
    <w:rsid w:val="00E317AF"/>
    <w:rsid w:val="00E327E5"/>
    <w:rsid w:val="00E42DD1"/>
    <w:rsid w:val="00E52EE3"/>
    <w:rsid w:val="00E53276"/>
    <w:rsid w:val="00E5748A"/>
    <w:rsid w:val="00E60295"/>
    <w:rsid w:val="00E62B11"/>
    <w:rsid w:val="00E74778"/>
    <w:rsid w:val="00E7673C"/>
    <w:rsid w:val="00E81E80"/>
    <w:rsid w:val="00E829E2"/>
    <w:rsid w:val="00E85B2C"/>
    <w:rsid w:val="00E940EB"/>
    <w:rsid w:val="00E97210"/>
    <w:rsid w:val="00E97AC2"/>
    <w:rsid w:val="00EA15CD"/>
    <w:rsid w:val="00EA3F3A"/>
    <w:rsid w:val="00EB073E"/>
    <w:rsid w:val="00EB0D5F"/>
    <w:rsid w:val="00EB3447"/>
    <w:rsid w:val="00EB397C"/>
    <w:rsid w:val="00EB40CE"/>
    <w:rsid w:val="00EB44A5"/>
    <w:rsid w:val="00EC07D9"/>
    <w:rsid w:val="00ED0272"/>
    <w:rsid w:val="00ED0EFB"/>
    <w:rsid w:val="00ED5F94"/>
    <w:rsid w:val="00EE65B7"/>
    <w:rsid w:val="00EE66FC"/>
    <w:rsid w:val="00EF1F94"/>
    <w:rsid w:val="00F02226"/>
    <w:rsid w:val="00F13859"/>
    <w:rsid w:val="00F15C78"/>
    <w:rsid w:val="00F25889"/>
    <w:rsid w:val="00F31C52"/>
    <w:rsid w:val="00F33EC4"/>
    <w:rsid w:val="00F3468B"/>
    <w:rsid w:val="00F35586"/>
    <w:rsid w:val="00F43675"/>
    <w:rsid w:val="00F44659"/>
    <w:rsid w:val="00F446B8"/>
    <w:rsid w:val="00F44BB6"/>
    <w:rsid w:val="00F52E42"/>
    <w:rsid w:val="00F53A51"/>
    <w:rsid w:val="00F60A36"/>
    <w:rsid w:val="00F64EF9"/>
    <w:rsid w:val="00F65213"/>
    <w:rsid w:val="00F90D56"/>
    <w:rsid w:val="00F95008"/>
    <w:rsid w:val="00FB018E"/>
    <w:rsid w:val="00FB30AA"/>
    <w:rsid w:val="00FB3C4A"/>
    <w:rsid w:val="00FB719A"/>
    <w:rsid w:val="00FC2350"/>
    <w:rsid w:val="00FC4EFF"/>
    <w:rsid w:val="00FD393E"/>
    <w:rsid w:val="00FD669E"/>
    <w:rsid w:val="00FE258F"/>
    <w:rsid w:val="00FE3CF3"/>
    <w:rsid w:val="00FE4EC7"/>
    <w:rsid w:val="00FE5782"/>
    <w:rsid w:val="00FF0549"/>
    <w:rsid w:val="00FF0756"/>
    <w:rsid w:val="00FF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834BC6"/>
    <w:rPr>
      <w:rFonts w:ascii="Times New Roman" w:hAnsi="Times New Roman"/>
      <w:sz w:val="24"/>
      <w:szCs w:val="20"/>
    </w:rPr>
  </w:style>
  <w:style w:type="paragraph" w:styleId="Nagwek1">
    <w:name w:val="heading 1"/>
    <w:basedOn w:val="Normalny1"/>
    <w:link w:val="Nagwek1Znak"/>
    <w:uiPriority w:val="99"/>
    <w:qFormat/>
    <w:rsid w:val="000418B0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qFormat/>
    <w:rsid w:val="000418B0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0418B0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qFormat/>
    <w:rsid w:val="000418B0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qFormat/>
    <w:rsid w:val="000418B0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qFormat/>
    <w:rsid w:val="000418B0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qFormat/>
    <w:rsid w:val="000418B0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qFormat/>
    <w:rsid w:val="000418B0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qFormat/>
    <w:rsid w:val="000418B0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418B0"/>
    <w:rPr>
      <w:rFonts w:ascii="Times New Roman" w:hAnsi="Times New Roman" w:cs="Times New Roman"/>
      <w:b/>
      <w:sz w:val="32"/>
    </w:rPr>
  </w:style>
  <w:style w:type="character" w:customStyle="1" w:styleId="Nagwek2Znak">
    <w:name w:val="Nagłówek 2 Znak"/>
    <w:basedOn w:val="Domylnaczcionkaakapitu"/>
    <w:link w:val="Nagwek2"/>
    <w:locked/>
    <w:rsid w:val="000418B0"/>
    <w:rPr>
      <w:rFonts w:ascii="Arial" w:hAnsi="Arial" w:cs="Times New Roman"/>
      <w:b/>
      <w:i/>
      <w:sz w:val="26"/>
    </w:rPr>
  </w:style>
  <w:style w:type="character" w:customStyle="1" w:styleId="Nagwek3Znak">
    <w:name w:val="Nagłówek 3 Znak"/>
    <w:basedOn w:val="Domylnaczcionkaakapitu"/>
    <w:link w:val="Nagwek3"/>
    <w:locked/>
    <w:rsid w:val="000418B0"/>
    <w:rPr>
      <w:rFonts w:ascii="Arial" w:hAnsi="Arial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locked/>
    <w:rsid w:val="000418B0"/>
    <w:rPr>
      <w:rFonts w:ascii="Times New Roman" w:hAnsi="Times New Roman" w:cs="Times New Roman"/>
      <w:sz w:val="24"/>
    </w:rPr>
  </w:style>
  <w:style w:type="character" w:customStyle="1" w:styleId="Nagwek5Znak">
    <w:name w:val="Nagłówek 5 Znak"/>
    <w:basedOn w:val="Domylnaczcionkaakapitu"/>
    <w:link w:val="Nagwek5"/>
    <w:locked/>
    <w:rsid w:val="000418B0"/>
    <w:rPr>
      <w:rFonts w:ascii="Times New Roman" w:hAnsi="Times New Roman" w:cs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locked/>
    <w:rsid w:val="000418B0"/>
    <w:rPr>
      <w:rFonts w:ascii="Times New Roman" w:hAnsi="Times New Roman" w:cs="Times New Roman"/>
      <w:b/>
      <w:sz w:val="22"/>
      <w:lang w:eastAsia="en-US"/>
    </w:rPr>
  </w:style>
  <w:style w:type="character" w:customStyle="1" w:styleId="Nagwek7Znak">
    <w:name w:val="Nagłówek 7 Znak"/>
    <w:basedOn w:val="Domylnaczcionkaakapitu"/>
    <w:link w:val="Nagwek7"/>
    <w:locked/>
    <w:rsid w:val="000418B0"/>
    <w:rPr>
      <w:rFonts w:ascii="Times New Roman" w:hAnsi="Times New Roman" w:cs="Times New Roman"/>
      <w:sz w:val="24"/>
    </w:rPr>
  </w:style>
  <w:style w:type="character" w:customStyle="1" w:styleId="Nagwek8Znak">
    <w:name w:val="Nagłówek 8 Znak"/>
    <w:basedOn w:val="Domylnaczcionkaakapitu"/>
    <w:link w:val="Nagwek8"/>
    <w:locked/>
    <w:rsid w:val="000418B0"/>
    <w:rPr>
      <w:rFonts w:ascii="Times New Roman" w:hAnsi="Times New Roman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locked/>
    <w:rsid w:val="000418B0"/>
    <w:rPr>
      <w:rFonts w:ascii="Times New Roman" w:hAnsi="Times New Roman" w:cs="Times New Roman"/>
      <w:b/>
      <w:sz w:val="24"/>
    </w:rPr>
  </w:style>
  <w:style w:type="paragraph" w:styleId="Tekstdymka">
    <w:name w:val="Balloon Text"/>
    <w:basedOn w:val="Normalny1"/>
    <w:link w:val="TekstdymkaZnak1"/>
    <w:uiPriority w:val="99"/>
    <w:rsid w:val="000418B0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">
    <w:name w:val="Balloon Text Char"/>
    <w:basedOn w:val="Domylnaczcionkaakapitu"/>
    <w:link w:val="Tekstdymka"/>
    <w:rsid w:val="000418B0"/>
    <w:rPr>
      <w:rFonts w:ascii="Tahoma" w:hAnsi="Tahoma"/>
      <w:sz w:val="16"/>
      <w:lang w:eastAsia="en-US"/>
    </w:rPr>
  </w:style>
  <w:style w:type="paragraph" w:customStyle="1" w:styleId="Normalny1">
    <w:name w:val="Normalny1"/>
    <w:rsid w:val="000418B0"/>
    <w:pPr>
      <w:widowControl w:val="0"/>
      <w:suppressAutoHyphens/>
      <w:spacing w:after="200" w:line="276" w:lineRule="auto"/>
      <w:jc w:val="both"/>
    </w:pPr>
    <w:rPr>
      <w:rFonts w:cs="Calibri"/>
      <w:sz w:val="24"/>
      <w:szCs w:val="24"/>
      <w:lang w:eastAsia="en-US"/>
    </w:rPr>
  </w:style>
  <w:style w:type="character" w:customStyle="1" w:styleId="Teksttreci">
    <w:name w:val="Tekst treści_"/>
    <w:rsid w:val="000418B0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0418B0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0418B0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0418B0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0418B0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0418B0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0418B0"/>
    <w:rPr>
      <w:rFonts w:ascii="Calibri" w:hAnsi="Calibri"/>
      <w:lang w:eastAsia="en-US"/>
    </w:rPr>
  </w:style>
  <w:style w:type="character" w:customStyle="1" w:styleId="HeaderChar1">
    <w:name w:val="Header Char1"/>
    <w:uiPriority w:val="99"/>
    <w:rsid w:val="000418B0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0418B0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0418B0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0418B0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0418B0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rsid w:val="000418B0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0418B0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0418B0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0418B0"/>
    <w:rPr>
      <w:rFonts w:ascii="Times New Roman" w:hAnsi="Times New Roman"/>
    </w:rPr>
  </w:style>
  <w:style w:type="character" w:customStyle="1" w:styleId="TekstpodstawowywcityZnak">
    <w:name w:val="Tekst podstawowy wcięty Znak"/>
    <w:rsid w:val="000418B0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0418B0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0418B0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0418B0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0418B0"/>
    <w:rPr>
      <w:rFonts w:ascii="Times New Roman" w:hAnsi="Times New Roman" w:cs="Times New Roman"/>
    </w:rPr>
  </w:style>
  <w:style w:type="character" w:customStyle="1" w:styleId="TitleChar">
    <w:name w:val="Title Char"/>
    <w:locked/>
    <w:rsid w:val="000418B0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0418B0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0418B0"/>
    <w:rPr>
      <w:rFonts w:ascii="Calibri" w:hAnsi="Calibri"/>
      <w:lang w:eastAsia="en-US"/>
    </w:rPr>
  </w:style>
  <w:style w:type="character" w:customStyle="1" w:styleId="BodyText2Char">
    <w:name w:val="Body Text 2 Char"/>
    <w:rsid w:val="000418B0"/>
    <w:rPr>
      <w:rFonts w:ascii="Times New Roman" w:hAnsi="Times New Roman"/>
    </w:rPr>
  </w:style>
  <w:style w:type="character" w:customStyle="1" w:styleId="SubtitleChar">
    <w:name w:val="Subtitle Char"/>
    <w:locked/>
    <w:rsid w:val="000418B0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0418B0"/>
    <w:rPr>
      <w:rFonts w:ascii="Times New Roman" w:hAnsi="Times New Roman"/>
    </w:rPr>
  </w:style>
  <w:style w:type="character" w:customStyle="1" w:styleId="EndnoteTextChar">
    <w:name w:val="Endnote Text Char"/>
    <w:locked/>
    <w:rsid w:val="000418B0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0418B0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0418B0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0418B0"/>
    <w:rPr>
      <w:rFonts w:ascii="Tahoma" w:hAnsi="Tahoma"/>
      <w:sz w:val="16"/>
    </w:rPr>
  </w:style>
  <w:style w:type="character" w:customStyle="1" w:styleId="eltit1">
    <w:name w:val="eltit1"/>
    <w:rsid w:val="000418B0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0418B0"/>
    <w:rPr>
      <w:rFonts w:ascii="Courier New" w:hAnsi="Courier New"/>
    </w:rPr>
  </w:style>
  <w:style w:type="character" w:styleId="Pogrubienie">
    <w:name w:val="Strong"/>
    <w:basedOn w:val="Domylnaczcionkaakapitu"/>
    <w:qFormat/>
    <w:rsid w:val="000418B0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0418B0"/>
    <w:rPr>
      <w:rFonts w:ascii="Times New Roman" w:hAnsi="Times New Roman"/>
      <w:i/>
    </w:rPr>
  </w:style>
  <w:style w:type="character" w:customStyle="1" w:styleId="AZnak">
    <w:name w:val="A Znak"/>
    <w:rsid w:val="000418B0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0418B0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0418B0"/>
    <w:rPr>
      <w:rFonts w:ascii="Times New Roman" w:hAnsi="Times New Roman"/>
    </w:rPr>
  </w:style>
  <w:style w:type="character" w:customStyle="1" w:styleId="StylTahoma9ptCzarny">
    <w:name w:val="Styl Tahoma 9 pt Czarny"/>
    <w:rsid w:val="000418B0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0418B0"/>
    <w:rPr>
      <w:rFonts w:ascii="Times New Roman" w:hAnsi="Times New Roman"/>
    </w:rPr>
  </w:style>
  <w:style w:type="character" w:customStyle="1" w:styleId="aktprzedmiot">
    <w:name w:val="aktprzedmiot"/>
    <w:rsid w:val="000418B0"/>
    <w:rPr>
      <w:rFonts w:ascii="Times New Roman" w:hAnsi="Times New Roman"/>
    </w:rPr>
  </w:style>
  <w:style w:type="character" w:customStyle="1" w:styleId="ustZnak">
    <w:name w:val="ust Znak"/>
    <w:rsid w:val="000418B0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0418B0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0418B0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0418B0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0418B0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0418B0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0418B0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0418B0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0418B0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0418B0"/>
    <w:rPr>
      <w:rFonts w:ascii="Times New Roman" w:hAnsi="Times New Roman"/>
    </w:rPr>
  </w:style>
  <w:style w:type="character" w:customStyle="1" w:styleId="paddingl52">
    <w:name w:val="paddingl52"/>
    <w:rsid w:val="000418B0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0418B0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0418B0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0418B0"/>
    <w:rPr>
      <w:rFonts w:ascii="Times New Roman" w:hAnsi="Times New Roman"/>
      <w:sz w:val="2"/>
      <w:lang w:eastAsia="en-US"/>
    </w:rPr>
  </w:style>
  <w:style w:type="character" w:customStyle="1" w:styleId="TekstdymkaZnak">
    <w:name w:val="Tekst dymka Znak"/>
    <w:uiPriority w:val="99"/>
    <w:rsid w:val="000418B0"/>
    <w:rPr>
      <w:rFonts w:ascii="Tahoma" w:hAnsi="Tahoma"/>
      <w:sz w:val="16"/>
      <w:lang w:eastAsia="en-US"/>
    </w:rPr>
  </w:style>
  <w:style w:type="character" w:customStyle="1" w:styleId="CommentSubjectChar1">
    <w:name w:val="Comment Subject Char1"/>
    <w:uiPriority w:val="99"/>
    <w:locked/>
    <w:rsid w:val="000418B0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rsid w:val="000418B0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rsid w:val="000418B0"/>
    <w:rPr>
      <w:rFonts w:cs="Calibri"/>
    </w:rPr>
  </w:style>
  <w:style w:type="character" w:styleId="UyteHipercze">
    <w:name w:val="FollowedHyperlink"/>
    <w:basedOn w:val="Domylnaczcionkaakapitu"/>
    <w:uiPriority w:val="99"/>
    <w:rsid w:val="000418B0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0418B0"/>
    <w:rPr>
      <w:vertAlign w:val="superscript"/>
    </w:rPr>
  </w:style>
  <w:style w:type="character" w:customStyle="1" w:styleId="Odwoanieprzypisudolnego1">
    <w:name w:val="Odwołanie przypisu dolnego1"/>
    <w:uiPriority w:val="99"/>
    <w:rsid w:val="000418B0"/>
    <w:rPr>
      <w:vertAlign w:val="superscript"/>
    </w:rPr>
  </w:style>
  <w:style w:type="character" w:customStyle="1" w:styleId="Odwoanieprzypisudolnego2">
    <w:name w:val="Odwołanie przypisu dolnego2"/>
    <w:uiPriority w:val="99"/>
    <w:rsid w:val="000418B0"/>
    <w:rPr>
      <w:vertAlign w:val="superscript"/>
    </w:rPr>
  </w:style>
  <w:style w:type="character" w:customStyle="1" w:styleId="ListLabel1">
    <w:name w:val="ListLabel 1"/>
    <w:uiPriority w:val="99"/>
    <w:rsid w:val="00A74B4D"/>
  </w:style>
  <w:style w:type="character" w:customStyle="1" w:styleId="ListLabel2">
    <w:name w:val="ListLabel 2"/>
    <w:uiPriority w:val="99"/>
    <w:rsid w:val="00A74B4D"/>
  </w:style>
  <w:style w:type="character" w:customStyle="1" w:styleId="ListLabel3">
    <w:name w:val="ListLabel 3"/>
    <w:uiPriority w:val="99"/>
    <w:rsid w:val="00A74B4D"/>
    <w:rPr>
      <w:sz w:val="24"/>
    </w:rPr>
  </w:style>
  <w:style w:type="character" w:customStyle="1" w:styleId="ListLabel4">
    <w:name w:val="ListLabel 4"/>
    <w:uiPriority w:val="99"/>
    <w:rsid w:val="00A74B4D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A74B4D"/>
  </w:style>
  <w:style w:type="character" w:customStyle="1" w:styleId="ListLabel6">
    <w:name w:val="ListLabel 6"/>
    <w:uiPriority w:val="99"/>
    <w:rsid w:val="00A74B4D"/>
    <w:rPr>
      <w:rFonts w:eastAsia="Times New Roman"/>
      <w:sz w:val="24"/>
    </w:rPr>
  </w:style>
  <w:style w:type="character" w:customStyle="1" w:styleId="ListLabel7">
    <w:name w:val="ListLabel 7"/>
    <w:uiPriority w:val="99"/>
    <w:rsid w:val="00A74B4D"/>
  </w:style>
  <w:style w:type="character" w:customStyle="1" w:styleId="ListLabel8">
    <w:name w:val="ListLabel 8"/>
    <w:uiPriority w:val="99"/>
    <w:rsid w:val="00A74B4D"/>
  </w:style>
  <w:style w:type="character" w:customStyle="1" w:styleId="ListLabel9">
    <w:name w:val="ListLabel 9"/>
    <w:uiPriority w:val="99"/>
    <w:rsid w:val="00A74B4D"/>
    <w:rPr>
      <w:sz w:val="24"/>
    </w:rPr>
  </w:style>
  <w:style w:type="character" w:customStyle="1" w:styleId="ListLabel10">
    <w:name w:val="ListLabel 10"/>
    <w:uiPriority w:val="99"/>
    <w:rsid w:val="00A74B4D"/>
    <w:rPr>
      <w:sz w:val="24"/>
    </w:rPr>
  </w:style>
  <w:style w:type="character" w:customStyle="1" w:styleId="ListLabel11">
    <w:name w:val="ListLabel 11"/>
    <w:uiPriority w:val="99"/>
    <w:rsid w:val="00A74B4D"/>
    <w:rPr>
      <w:b/>
      <w:color w:val="00000A"/>
    </w:rPr>
  </w:style>
  <w:style w:type="character" w:customStyle="1" w:styleId="ListLabel12">
    <w:name w:val="ListLabel 12"/>
    <w:uiPriority w:val="99"/>
    <w:rsid w:val="00A74B4D"/>
    <w:rPr>
      <w:color w:val="00000A"/>
    </w:rPr>
  </w:style>
  <w:style w:type="character" w:customStyle="1" w:styleId="ListLabel13">
    <w:name w:val="ListLabel 13"/>
    <w:uiPriority w:val="99"/>
    <w:rsid w:val="00A74B4D"/>
  </w:style>
  <w:style w:type="character" w:customStyle="1" w:styleId="ListLabel14">
    <w:name w:val="ListLabel 14"/>
    <w:uiPriority w:val="99"/>
    <w:rsid w:val="00A74B4D"/>
    <w:rPr>
      <w:u w:val="none"/>
    </w:rPr>
  </w:style>
  <w:style w:type="character" w:customStyle="1" w:styleId="ListLabel15">
    <w:name w:val="ListLabel 15"/>
    <w:uiPriority w:val="99"/>
    <w:rsid w:val="00A74B4D"/>
    <w:rPr>
      <w:u w:val="none"/>
    </w:rPr>
  </w:style>
  <w:style w:type="character" w:customStyle="1" w:styleId="ListLabel16">
    <w:name w:val="ListLabel 16"/>
    <w:uiPriority w:val="99"/>
    <w:rsid w:val="00A74B4D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A74B4D"/>
    <w:pPr>
      <w:keepNext/>
      <w:spacing w:before="240" w:after="120"/>
    </w:pPr>
    <w:rPr>
      <w:rFonts w:cs="Times New Roman"/>
      <w:sz w:val="20"/>
      <w:szCs w:val="20"/>
    </w:rPr>
  </w:style>
  <w:style w:type="character" w:customStyle="1" w:styleId="HeaderChar2">
    <w:name w:val="Header Char2"/>
    <w:basedOn w:val="Domylnaczcionkaakapitu"/>
    <w:link w:val="Nagwek"/>
    <w:uiPriority w:val="99"/>
    <w:semiHidden/>
    <w:locked/>
    <w:rsid w:val="005D5145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0418B0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0418B0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A74B4D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5D5145"/>
    <w:rPr>
      <w:rFonts w:cs="Times New Roman"/>
      <w:sz w:val="20"/>
      <w:szCs w:val="20"/>
    </w:rPr>
  </w:style>
  <w:style w:type="paragraph" w:customStyle="1" w:styleId="Indeks">
    <w:name w:val="Indeks"/>
    <w:basedOn w:val="Normalny1"/>
    <w:uiPriority w:val="99"/>
    <w:rsid w:val="00A74B4D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0418B0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0418B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0418B0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D5145"/>
    <w:rPr>
      <w:rFonts w:cs="Times New Roman"/>
      <w:sz w:val="20"/>
      <w:szCs w:val="20"/>
    </w:rPr>
  </w:style>
  <w:style w:type="paragraph" w:customStyle="1" w:styleId="pkt">
    <w:name w:val="pkt"/>
    <w:basedOn w:val="Normalny1"/>
    <w:rsid w:val="000418B0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0418B0"/>
    <w:pPr>
      <w:widowControl w:val="0"/>
      <w:suppressAutoHyphens/>
    </w:pPr>
    <w:rPr>
      <w:rFonts w:cs="Calibri"/>
      <w:sz w:val="24"/>
      <w:szCs w:val="24"/>
    </w:rPr>
  </w:style>
  <w:style w:type="paragraph" w:customStyle="1" w:styleId="Akapitzlist1">
    <w:name w:val="Akapit z listą1"/>
    <w:basedOn w:val="Normalny1"/>
    <w:rsid w:val="000418B0"/>
    <w:pPr>
      <w:ind w:left="708"/>
    </w:pPr>
  </w:style>
  <w:style w:type="paragraph" w:customStyle="1" w:styleId="Tekstdymka1">
    <w:name w:val="Tekst dymka1"/>
    <w:basedOn w:val="Normalny1"/>
    <w:rsid w:val="000418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0418B0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0418B0"/>
    <w:pPr>
      <w:suppressAutoHyphens/>
      <w:ind w:firstLine="284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asia">
    <w:name w:val="Kasia"/>
    <w:basedOn w:val="Normalny1"/>
    <w:rsid w:val="000418B0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rsid w:val="000418B0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D5145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0418B0"/>
    <w:rPr>
      <w:b/>
      <w:bCs/>
    </w:rPr>
  </w:style>
  <w:style w:type="paragraph" w:customStyle="1" w:styleId="Tekstpodstawowywcity1">
    <w:name w:val="Tekst podstawowy wcięty1"/>
    <w:basedOn w:val="Normalny1"/>
    <w:rsid w:val="000418B0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0418B0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locked/>
    <w:rsid w:val="005D5145"/>
    <w:rPr>
      <w:rFonts w:cs="Times New Roman"/>
      <w:sz w:val="16"/>
      <w:szCs w:val="16"/>
    </w:rPr>
  </w:style>
  <w:style w:type="paragraph" w:styleId="Tekstpodstawowywcity2">
    <w:name w:val="Body Text Indent 2"/>
    <w:basedOn w:val="Normalny1"/>
    <w:link w:val="Tekstpodstawowywcity2Znak"/>
    <w:rsid w:val="000418B0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5D5145"/>
    <w:rPr>
      <w:rFonts w:cs="Times New Roman"/>
      <w:sz w:val="20"/>
      <w:szCs w:val="20"/>
    </w:rPr>
  </w:style>
  <w:style w:type="paragraph" w:styleId="Tekstpodstawowywcity3">
    <w:name w:val="Body Text Indent 3"/>
    <w:basedOn w:val="Normalny1"/>
    <w:link w:val="Tekstpodstawowywcity3Znak"/>
    <w:rsid w:val="000418B0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locked/>
    <w:rsid w:val="005D5145"/>
    <w:rPr>
      <w:rFonts w:cs="Times New Roman"/>
      <w:sz w:val="16"/>
      <w:szCs w:val="16"/>
    </w:rPr>
  </w:style>
  <w:style w:type="paragraph" w:styleId="Tytu">
    <w:name w:val="Title"/>
    <w:basedOn w:val="Normalny1"/>
    <w:link w:val="TytuZnak"/>
    <w:qFormat/>
    <w:rsid w:val="000418B0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5D5145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ust">
    <w:name w:val="ust"/>
    <w:rsid w:val="000418B0"/>
    <w:pPr>
      <w:suppressAutoHyphens/>
      <w:spacing w:before="60" w:after="60"/>
      <w:ind w:left="426" w:hanging="284"/>
      <w:jc w:val="both"/>
    </w:pPr>
    <w:rPr>
      <w:rFonts w:cs="Calibri"/>
      <w:sz w:val="24"/>
      <w:szCs w:val="24"/>
    </w:rPr>
  </w:style>
  <w:style w:type="paragraph" w:customStyle="1" w:styleId="Bezodstpw1">
    <w:name w:val="Bez odstępów1"/>
    <w:rsid w:val="000418B0"/>
    <w:pPr>
      <w:suppressAutoHyphens/>
      <w:ind w:left="357" w:hanging="357"/>
      <w:jc w:val="both"/>
      <w:textAlignment w:val="baseline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1"/>
    <w:rsid w:val="000418B0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0418B0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0418B0"/>
    <w:pPr>
      <w:suppressAutoHyphens/>
      <w:spacing w:before="60" w:after="60"/>
      <w:ind w:left="1843" w:hanging="255"/>
      <w:jc w:val="both"/>
      <w:textAlignment w:val="baseline"/>
    </w:pPr>
    <w:rPr>
      <w:rFonts w:cs="Calibri"/>
      <w:sz w:val="24"/>
      <w:szCs w:val="24"/>
    </w:rPr>
  </w:style>
  <w:style w:type="paragraph" w:customStyle="1" w:styleId="pkt1art">
    <w:name w:val="pkt1 art"/>
    <w:rsid w:val="000418B0"/>
    <w:pPr>
      <w:suppressAutoHyphens/>
      <w:spacing w:before="60" w:after="60"/>
      <w:ind w:left="2269" w:hanging="284"/>
      <w:jc w:val="both"/>
      <w:textAlignment w:val="baseline"/>
    </w:pPr>
    <w:rPr>
      <w:rFonts w:cs="Calibri"/>
      <w:sz w:val="24"/>
      <w:szCs w:val="24"/>
    </w:rPr>
  </w:style>
  <w:style w:type="paragraph" w:customStyle="1" w:styleId="lit">
    <w:name w:val="lit"/>
    <w:rsid w:val="000418B0"/>
    <w:pPr>
      <w:suppressAutoHyphens/>
      <w:spacing w:before="60" w:after="60"/>
      <w:ind w:left="1281" w:hanging="272"/>
      <w:jc w:val="both"/>
      <w:textAlignment w:val="baseline"/>
    </w:pPr>
    <w:rPr>
      <w:rFonts w:cs="Calibri"/>
      <w:sz w:val="24"/>
      <w:szCs w:val="24"/>
    </w:rPr>
  </w:style>
  <w:style w:type="paragraph" w:customStyle="1" w:styleId="lit1">
    <w:name w:val="lit1"/>
    <w:basedOn w:val="lit"/>
    <w:rsid w:val="000418B0"/>
    <w:pPr>
      <w:ind w:left="1276" w:hanging="340"/>
    </w:pPr>
  </w:style>
  <w:style w:type="paragraph" w:customStyle="1" w:styleId="zmart2">
    <w:name w:val="zm art2"/>
    <w:basedOn w:val="Normalny1"/>
    <w:rsid w:val="000418B0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0418B0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0418B0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locked/>
    <w:rsid w:val="005D5145"/>
    <w:rPr>
      <w:rFonts w:ascii="Cambria" w:hAnsi="Cambria" w:cs="Times New Roman"/>
      <w:sz w:val="24"/>
      <w:szCs w:val="24"/>
    </w:rPr>
  </w:style>
  <w:style w:type="paragraph" w:styleId="Legenda">
    <w:name w:val="caption"/>
    <w:basedOn w:val="Normalny1"/>
    <w:qFormat/>
    <w:rsid w:val="000418B0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0418B0"/>
    <w:pPr>
      <w:suppressAutoHyphens/>
      <w:jc w:val="both"/>
      <w:textAlignment w:val="baseline"/>
    </w:pPr>
    <w:rPr>
      <w:rFonts w:cs="Calibri"/>
      <w:szCs w:val="20"/>
    </w:rPr>
  </w:style>
  <w:style w:type="paragraph" w:styleId="Tekstprzypisukocowego">
    <w:name w:val="endnote text"/>
    <w:basedOn w:val="Normalny1"/>
    <w:link w:val="TekstprzypisukocowegoZnak"/>
    <w:rsid w:val="000418B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5D5145"/>
    <w:rPr>
      <w:rFonts w:cs="Times New Roman"/>
      <w:sz w:val="20"/>
      <w:szCs w:val="20"/>
    </w:rPr>
  </w:style>
  <w:style w:type="paragraph" w:styleId="Spistreci4">
    <w:name w:val="toc 4"/>
    <w:basedOn w:val="Normalny1"/>
    <w:autoRedefine/>
    <w:rsid w:val="000418B0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0418B0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0418B0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0418B0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0418B0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0418B0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0418B0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0418B0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0418B0"/>
    <w:pPr>
      <w:keepNext/>
      <w:suppressAutoHyphens/>
      <w:spacing w:before="240" w:line="240" w:lineRule="exact"/>
      <w:ind w:left="720" w:hanging="720"/>
      <w:jc w:val="both"/>
    </w:pPr>
    <w:rPr>
      <w:rFonts w:cs="Calibri"/>
      <w:sz w:val="24"/>
      <w:szCs w:val="24"/>
      <w:lang w:val="en-GB" w:eastAsia="en-US"/>
    </w:rPr>
  </w:style>
  <w:style w:type="paragraph" w:customStyle="1" w:styleId="pkt1">
    <w:name w:val="pkt1"/>
    <w:basedOn w:val="pkt"/>
    <w:rsid w:val="000418B0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0418B0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0418B0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0418B0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0418B0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0418B0"/>
    <w:pPr>
      <w:widowControl w:val="0"/>
      <w:suppressAutoHyphens/>
      <w:spacing w:before="280"/>
      <w:jc w:val="both"/>
      <w:textAlignment w:val="baseline"/>
    </w:pPr>
    <w:rPr>
      <w:rFonts w:ascii="Arial" w:hAnsi="Arial" w:cs="Arial"/>
      <w:szCs w:val="20"/>
    </w:rPr>
  </w:style>
  <w:style w:type="paragraph" w:customStyle="1" w:styleId="spis1">
    <w:name w:val="spis 1"/>
    <w:basedOn w:val="Normalny1"/>
    <w:rsid w:val="000418B0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Plandokumentu">
    <w:name w:val="Document Map"/>
    <w:basedOn w:val="Normalny1"/>
    <w:link w:val="PlandokumentuZnak"/>
    <w:rsid w:val="000418B0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PlandokumentuZnak">
    <w:name w:val="Plan dokumentu Znak"/>
    <w:basedOn w:val="Domylnaczcionkaakapitu"/>
    <w:link w:val="Plandokumentu"/>
    <w:semiHidden/>
    <w:locked/>
    <w:rsid w:val="005D5145"/>
    <w:rPr>
      <w:rFonts w:ascii="Times New Roman" w:hAnsi="Times New Roman" w:cs="Times New Roman"/>
      <w:sz w:val="2"/>
    </w:rPr>
  </w:style>
  <w:style w:type="paragraph" w:customStyle="1" w:styleId="Level7">
    <w:name w:val="Level7"/>
    <w:basedOn w:val="Normalny1"/>
    <w:rsid w:val="000418B0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0418B0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0418B0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5D5145"/>
    <w:rPr>
      <w:rFonts w:ascii="Courier New" w:hAnsi="Courier New" w:cs="Courier New"/>
      <w:sz w:val="20"/>
      <w:szCs w:val="20"/>
    </w:rPr>
  </w:style>
  <w:style w:type="paragraph" w:customStyle="1" w:styleId="Standardowy1">
    <w:name w:val="Standardowy1"/>
    <w:rsid w:val="000418B0"/>
    <w:pPr>
      <w:suppressAutoHyphens/>
      <w:jc w:val="both"/>
    </w:pPr>
    <w:rPr>
      <w:rFonts w:cs="Calibri"/>
      <w:sz w:val="24"/>
      <w:szCs w:val="24"/>
    </w:rPr>
  </w:style>
  <w:style w:type="paragraph" w:customStyle="1" w:styleId="Akapitzlist12">
    <w:name w:val="Akapit z listą12"/>
    <w:basedOn w:val="Normalny1"/>
    <w:uiPriority w:val="99"/>
    <w:rsid w:val="000418B0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0418B0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0418B0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D5145"/>
    <w:rPr>
      <w:rFonts w:cs="Times New Roman"/>
      <w:sz w:val="20"/>
      <w:szCs w:val="20"/>
    </w:rPr>
  </w:style>
  <w:style w:type="paragraph" w:customStyle="1" w:styleId="Standardowy11">
    <w:name w:val="Standardowy11"/>
    <w:rsid w:val="000418B0"/>
    <w:pPr>
      <w:suppressAutoHyphens/>
      <w:jc w:val="both"/>
    </w:pPr>
    <w:rPr>
      <w:rFonts w:cs="Calibri"/>
      <w:sz w:val="24"/>
      <w:szCs w:val="24"/>
    </w:rPr>
  </w:style>
  <w:style w:type="paragraph" w:customStyle="1" w:styleId="Akapitzlist11">
    <w:name w:val="Akapit z listą11"/>
    <w:basedOn w:val="Normalny1"/>
    <w:rsid w:val="000418B0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2">
    <w:name w:val="Tekst podstawowy 32"/>
    <w:basedOn w:val="Normalny1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0418B0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0418B0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0418B0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0418B0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0418B0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0418B0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uiPriority w:val="99"/>
    <w:rsid w:val="000418B0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D5145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0418B0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locked/>
    <w:rsid w:val="005D5145"/>
    <w:rPr>
      <w:rFonts w:cs="Times New Roman"/>
      <w:sz w:val="20"/>
      <w:szCs w:val="20"/>
    </w:rPr>
  </w:style>
  <w:style w:type="paragraph" w:styleId="Tekstpodstawowyzwciciem2">
    <w:name w:val="Body Text First Indent 2"/>
    <w:basedOn w:val="Tekstpodstawowywcity1"/>
    <w:link w:val="Tekstpodstawowyzwciciem2Znak"/>
    <w:rsid w:val="000418B0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semiHidden/>
    <w:locked/>
    <w:rsid w:val="005D5145"/>
  </w:style>
  <w:style w:type="paragraph" w:customStyle="1" w:styleId="Tekstpodstawowy33">
    <w:name w:val="Tekst podstawowy 33"/>
    <w:basedOn w:val="Normalny1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0418B0"/>
    <w:pPr>
      <w:suppressAutoHyphens/>
    </w:pPr>
    <w:rPr>
      <w:rFonts w:cs="Calibri"/>
      <w:lang w:eastAsia="en-US"/>
    </w:rPr>
  </w:style>
  <w:style w:type="paragraph" w:customStyle="1" w:styleId="Tekstpodstawowy34">
    <w:name w:val="Tekst podstawowy 34"/>
    <w:basedOn w:val="Normalny1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0418B0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0418B0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0418B0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0418B0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0418B0"/>
    <w:pPr>
      <w:spacing w:before="280" w:after="280"/>
    </w:pPr>
  </w:style>
  <w:style w:type="paragraph" w:customStyle="1" w:styleId="Heading20">
    <w:name w:val="Heading #2"/>
    <w:basedOn w:val="Normalny1"/>
    <w:rsid w:val="000418B0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0418B0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0418B0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0418B0"/>
    <w:pPr>
      <w:spacing w:after="120"/>
      <w:ind w:left="283"/>
    </w:pPr>
  </w:style>
  <w:style w:type="paragraph" w:customStyle="1" w:styleId="Standardowy3">
    <w:name w:val="Standardowy3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5">
    <w:name w:val="Tekst podstawowy 35"/>
    <w:basedOn w:val="Normalny1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0418B0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0418B0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0418B0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7">
    <w:name w:val="Tekst podstawowy 37"/>
    <w:basedOn w:val="Normalny1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0418B0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0418B0"/>
    <w:pPr>
      <w:spacing w:after="0" w:line="240" w:lineRule="auto"/>
    </w:pPr>
    <w:rPr>
      <w:lang w:eastAsia="pl-PL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D5145"/>
    <w:rPr>
      <w:rFonts w:ascii="Times New Roman" w:hAnsi="Times New Roman" w:cs="Times New Roman"/>
      <w:sz w:val="2"/>
    </w:rPr>
  </w:style>
  <w:style w:type="paragraph" w:styleId="Tematkomentarza">
    <w:name w:val="annotation subject"/>
    <w:basedOn w:val="Tekstkomentarza"/>
    <w:link w:val="TematkomentarzaZnak1"/>
    <w:rsid w:val="000418B0"/>
    <w:rPr>
      <w:rFonts w:ascii="Calibri" w:hAnsi="Calibri"/>
      <w:b/>
    </w:rPr>
  </w:style>
  <w:style w:type="character" w:customStyle="1" w:styleId="TematkomentarzaZnak1">
    <w:name w:val="Temat komentarza Znak1"/>
    <w:basedOn w:val="CommentTextChar"/>
    <w:link w:val="Tematkomentarza"/>
    <w:uiPriority w:val="99"/>
    <w:semiHidden/>
    <w:locked/>
    <w:rsid w:val="005D5145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1"/>
    <w:uiPriority w:val="34"/>
    <w:qFormat/>
    <w:rsid w:val="000418B0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0418B0"/>
    <w:pPr>
      <w:suppressAutoHyphens/>
      <w:ind w:left="357" w:hanging="357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23">
    <w:name w:val="Tekst podstawowy 23"/>
    <w:basedOn w:val="Normalny1"/>
    <w:uiPriority w:val="99"/>
    <w:rsid w:val="000418B0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0418B0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0418B0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0418B0"/>
    <w:pPr>
      <w:suppressAutoHyphens/>
    </w:pPr>
    <w:rPr>
      <w:rFonts w:cs="Calibri"/>
      <w:lang w:eastAsia="en-US"/>
    </w:rPr>
  </w:style>
  <w:style w:type="paragraph" w:customStyle="1" w:styleId="Tekstpodstawowy24">
    <w:name w:val="Tekst podstawowy 24"/>
    <w:basedOn w:val="Normalny1"/>
    <w:uiPriority w:val="99"/>
    <w:rsid w:val="000418B0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0418B0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0418B0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0418B0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0418B0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9C6426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461957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3B7E9D"/>
    <w:pPr>
      <w:spacing w:after="100"/>
    </w:pPr>
  </w:style>
  <w:style w:type="table" w:styleId="Tabela-Siatka">
    <w:name w:val="Table Grid"/>
    <w:basedOn w:val="Standardowy"/>
    <w:uiPriority w:val="99"/>
    <w:rsid w:val="00A831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3B7E9D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E85B2C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locked/>
    <w:rsid w:val="00E85B2C"/>
    <w:rPr>
      <w:rFonts w:cs="Times New Roman"/>
    </w:rPr>
  </w:style>
  <w:style w:type="paragraph" w:customStyle="1" w:styleId="Standard">
    <w:name w:val="Standard"/>
    <w:rsid w:val="00BE7544"/>
    <w:pPr>
      <w:widowControl w:val="0"/>
      <w:suppressAutoHyphens/>
      <w:autoSpaceDE w:val="0"/>
    </w:pPr>
    <w:rPr>
      <w:rFonts w:ascii="Times New Roman" w:hAnsi="Times New Roman"/>
      <w:sz w:val="24"/>
      <w:szCs w:val="24"/>
    </w:rPr>
  </w:style>
  <w:style w:type="paragraph" w:customStyle="1" w:styleId="Tiret1">
    <w:name w:val="Tiret 1"/>
    <w:basedOn w:val="Normalny"/>
    <w:rsid w:val="007313C2"/>
    <w:pPr>
      <w:numPr>
        <w:numId w:val="32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0E0D76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0E0D76"/>
    <w:rPr>
      <w:rFonts w:ascii="Times New Roman" w:hAnsi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0E0D76"/>
    <w:rPr>
      <w:b/>
      <w:i/>
      <w:spacing w:val="0"/>
    </w:rPr>
  </w:style>
  <w:style w:type="paragraph" w:customStyle="1" w:styleId="Text1">
    <w:name w:val="Text 1"/>
    <w:basedOn w:val="Normalny"/>
    <w:rsid w:val="000E0D7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E0D7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E0D76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E0D76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E0D76"/>
    <w:pPr>
      <w:numPr>
        <w:ilvl w:val="1"/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E0D76"/>
    <w:pPr>
      <w:numPr>
        <w:ilvl w:val="2"/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E0D76"/>
    <w:pPr>
      <w:numPr>
        <w:ilvl w:val="3"/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E0D7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E0D7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E0D7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7A2AC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7A2AC7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7A2AC7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7A2AC7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7A2AC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7A2AC7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7A2AC7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7A2AC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7A2AC7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7A2AC7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7A2AC7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locked/>
    <w:rsid w:val="007A2AC7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7A2AC7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7A2AC7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7A2AC7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7A2AC7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7A2AC7"/>
    <w:pPr>
      <w:numPr>
        <w:numId w:val="42"/>
      </w:numPr>
    </w:pPr>
  </w:style>
  <w:style w:type="paragraph" w:styleId="Spistreci3">
    <w:name w:val="toc 3"/>
    <w:basedOn w:val="Normalny"/>
    <w:next w:val="Normalny"/>
    <w:autoRedefine/>
    <w:uiPriority w:val="39"/>
    <w:unhideWhenUsed/>
    <w:locked/>
    <w:rsid w:val="007A2AC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7A2AC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esp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c.europa.eu/growth/tools-databases/espd/filter?lang=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baza-wiedzy/jednolity-europejski-dokument-zamowien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84DC6-8B31-41F2-A98F-3276D192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5197</Words>
  <Characters>31188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TRAMWAJE ŚLĄSKIE S</vt:lpstr>
    </vt:vector>
  </TitlesOfParts>
  <Company>Microsoft</Company>
  <LinksUpToDate>false</LinksUpToDate>
  <CharactersWithSpaces>36313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TRAMWAJE ŚLĄSKIE S</dc:title>
  <dc:creator>maluszek.j</dc:creator>
  <cp:lastModifiedBy>JRP-1</cp:lastModifiedBy>
  <cp:revision>4</cp:revision>
  <cp:lastPrinted>2016-11-25T09:31:00Z</cp:lastPrinted>
  <dcterms:created xsi:type="dcterms:W3CDTF">2016-11-28T10:57:00Z</dcterms:created>
  <dcterms:modified xsi:type="dcterms:W3CDTF">2016-11-29T08:19:00Z</dcterms:modified>
</cp:coreProperties>
</file>